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1AB8" w:rsidRPr="00A41AB8" w:rsidRDefault="00A41AB8" w:rsidP="00A41AB8">
      <w:pPr>
        <w:jc w:val="center"/>
        <w:rPr>
          <w:rFonts w:ascii="Berlin Sans FB Demi" w:hAnsi="Berlin Sans FB Demi" w:cs="Times New Roman"/>
          <w:b/>
          <w:sz w:val="72"/>
          <w:szCs w:val="72"/>
        </w:rPr>
      </w:pPr>
      <w:r>
        <w:rPr>
          <w:rFonts w:ascii="Berlin Sans FB Demi" w:hAnsi="Berlin Sans FB Demi" w:cs="Times New Roman"/>
          <w:b/>
          <w:sz w:val="72"/>
          <w:szCs w:val="72"/>
        </w:rPr>
        <w:t xml:space="preserve">Súkromná Materská škola </w:t>
      </w:r>
    </w:p>
    <w:p w:rsidR="00A41AB8" w:rsidRDefault="003309D6" w:rsidP="00A41AB8">
      <w:pPr>
        <w:pStyle w:val="Default"/>
        <w:jc w:val="center"/>
        <w:rPr>
          <w:rFonts w:ascii="Berlin Sans FB Demi" w:hAnsi="Berlin Sans FB Demi" w:cs="Times New Roman"/>
          <w:sz w:val="72"/>
          <w:szCs w:val="72"/>
        </w:rPr>
      </w:pPr>
      <w:r w:rsidRPr="003309D6">
        <w:rPr>
          <w:rFonts w:ascii="Berlin Sans FB Demi" w:hAnsi="Berlin Sans FB Demi" w:cs="Times New Roman"/>
          <w:noProof/>
          <w:sz w:val="72"/>
          <w:szCs w:val="72"/>
          <w:lang w:eastAsia="sk-SK"/>
        </w:rPr>
        <w:drawing>
          <wp:inline distT="0" distB="0" distL="0" distR="0">
            <wp:extent cx="5760720" cy="1053078"/>
            <wp:effectExtent l="19050" t="0" r="0" b="0"/>
            <wp:docPr id="23" name="Obrázo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0530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1AB8" w:rsidRDefault="00A41AB8" w:rsidP="00A41AB8">
      <w:pPr>
        <w:pStyle w:val="Default"/>
        <w:jc w:val="center"/>
        <w:rPr>
          <w:rFonts w:ascii="Berlin Sans FB Demi" w:hAnsi="Berlin Sans FB Demi" w:cs="Times New Roman"/>
          <w:sz w:val="72"/>
          <w:szCs w:val="72"/>
        </w:rPr>
      </w:pPr>
    </w:p>
    <w:p w:rsidR="00A41AB8" w:rsidRDefault="00A41AB8" w:rsidP="00A41AB8">
      <w:pPr>
        <w:pStyle w:val="Default"/>
        <w:jc w:val="center"/>
        <w:rPr>
          <w:rFonts w:ascii="Berlin Sans FB Demi" w:hAnsi="Berlin Sans FB Demi" w:cs="Times New Roman"/>
          <w:sz w:val="72"/>
          <w:szCs w:val="72"/>
        </w:rPr>
      </w:pPr>
      <w:bookmarkStart w:id="0" w:name="_GoBack"/>
      <w:bookmarkEnd w:id="0"/>
    </w:p>
    <w:p w:rsidR="00A41AB8" w:rsidRPr="00A41AB8" w:rsidRDefault="00A41AB8" w:rsidP="00A41AB8">
      <w:pPr>
        <w:pStyle w:val="Default"/>
        <w:jc w:val="center"/>
        <w:rPr>
          <w:rFonts w:ascii="Berlin Sans FB Demi" w:hAnsi="Berlin Sans FB Demi" w:cs="Times New Roman"/>
          <w:sz w:val="72"/>
          <w:szCs w:val="72"/>
        </w:rPr>
      </w:pPr>
    </w:p>
    <w:p w:rsidR="00A41AB8" w:rsidRDefault="00A41AB8" w:rsidP="00A41AB8">
      <w:pPr>
        <w:jc w:val="center"/>
        <w:rPr>
          <w:rFonts w:ascii="Berlin Sans FB Demi" w:hAnsi="Berlin Sans FB Demi" w:cs="Times New Roman"/>
          <w:b/>
          <w:bCs/>
          <w:sz w:val="72"/>
          <w:szCs w:val="72"/>
        </w:rPr>
      </w:pPr>
      <w:r w:rsidRPr="00A41AB8">
        <w:rPr>
          <w:rFonts w:ascii="Berlin Sans FB Demi" w:hAnsi="Berlin Sans FB Demi" w:cs="Times New Roman"/>
          <w:b/>
          <w:bCs/>
          <w:sz w:val="72"/>
          <w:szCs w:val="72"/>
        </w:rPr>
        <w:t>ŠKOLSKÝ PORIADOK</w:t>
      </w:r>
    </w:p>
    <w:p w:rsidR="002C24CA" w:rsidRDefault="00B74782" w:rsidP="00A41AB8">
      <w:pPr>
        <w:jc w:val="center"/>
        <w:rPr>
          <w:b/>
          <w:bCs/>
          <w:sz w:val="52"/>
          <w:szCs w:val="52"/>
        </w:rPr>
      </w:pPr>
      <w:r>
        <w:rPr>
          <w:rFonts w:ascii="Berlin Sans FB Demi" w:hAnsi="Berlin Sans FB Demi" w:cs="Times New Roman"/>
          <w:b/>
          <w:bCs/>
          <w:sz w:val="72"/>
          <w:szCs w:val="72"/>
        </w:rPr>
        <w:t>2023</w:t>
      </w:r>
      <w:r w:rsidR="002C24CA">
        <w:rPr>
          <w:rFonts w:ascii="Berlin Sans FB Demi" w:hAnsi="Berlin Sans FB Demi" w:cs="Times New Roman"/>
          <w:b/>
          <w:bCs/>
          <w:sz w:val="72"/>
          <w:szCs w:val="72"/>
        </w:rPr>
        <w:t>/202</w:t>
      </w:r>
      <w:r>
        <w:rPr>
          <w:rFonts w:ascii="Berlin Sans FB Demi" w:hAnsi="Berlin Sans FB Demi" w:cs="Times New Roman"/>
          <w:b/>
          <w:bCs/>
          <w:sz w:val="72"/>
          <w:szCs w:val="72"/>
        </w:rPr>
        <w:t>4</w:t>
      </w:r>
    </w:p>
    <w:p w:rsidR="00A41AB8" w:rsidRDefault="00A41AB8" w:rsidP="00A41AB8">
      <w:pPr>
        <w:jc w:val="center"/>
        <w:rPr>
          <w:b/>
          <w:bCs/>
          <w:sz w:val="52"/>
          <w:szCs w:val="52"/>
        </w:rPr>
      </w:pPr>
    </w:p>
    <w:p w:rsidR="00A41AB8" w:rsidRDefault="00A41AB8" w:rsidP="00A41AB8">
      <w:pPr>
        <w:jc w:val="center"/>
        <w:rPr>
          <w:b/>
          <w:bCs/>
          <w:sz w:val="52"/>
          <w:szCs w:val="52"/>
        </w:rPr>
      </w:pPr>
    </w:p>
    <w:p w:rsidR="00A41AB8" w:rsidRDefault="00A41AB8" w:rsidP="00A41AB8">
      <w:pPr>
        <w:jc w:val="center"/>
        <w:rPr>
          <w:b/>
          <w:bCs/>
          <w:sz w:val="52"/>
          <w:szCs w:val="52"/>
        </w:rPr>
      </w:pPr>
    </w:p>
    <w:p w:rsidR="00A41AB8" w:rsidRDefault="00A41AB8" w:rsidP="003309D6">
      <w:pPr>
        <w:rPr>
          <w:b/>
          <w:bCs/>
          <w:sz w:val="52"/>
          <w:szCs w:val="52"/>
        </w:rPr>
      </w:pPr>
    </w:p>
    <w:p w:rsidR="00A41AB8" w:rsidRDefault="00A41AB8" w:rsidP="00A41AB8">
      <w:pPr>
        <w:jc w:val="center"/>
        <w:rPr>
          <w:b/>
          <w:bCs/>
          <w:sz w:val="52"/>
          <w:szCs w:val="52"/>
        </w:rPr>
      </w:pPr>
    </w:p>
    <w:p w:rsidR="00A41AB8" w:rsidRDefault="00A41AB8" w:rsidP="00A41AB8">
      <w:pPr>
        <w:jc w:val="right"/>
        <w:rPr>
          <w:b/>
          <w:bCs/>
          <w:sz w:val="32"/>
          <w:szCs w:val="32"/>
        </w:rPr>
      </w:pPr>
      <w:r w:rsidRPr="00A41AB8">
        <w:rPr>
          <w:b/>
          <w:bCs/>
          <w:sz w:val="32"/>
          <w:szCs w:val="32"/>
        </w:rPr>
        <w:t>Bc. Monika Valentýni</w:t>
      </w:r>
    </w:p>
    <w:p w:rsidR="00A41AB8" w:rsidRDefault="00A41AB8" w:rsidP="002C24CA">
      <w:pPr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Riaditeľ.</w:t>
      </w:r>
    </w:p>
    <w:p w:rsidR="003309D6" w:rsidRDefault="003309D6" w:rsidP="00A41AB8">
      <w:pPr>
        <w:pStyle w:val="Default"/>
        <w:rPr>
          <w:b/>
          <w:bCs/>
          <w:sz w:val="23"/>
          <w:szCs w:val="23"/>
        </w:rPr>
      </w:pPr>
    </w:p>
    <w:p w:rsidR="003309D6" w:rsidRDefault="003309D6" w:rsidP="00A41AB8">
      <w:pPr>
        <w:pStyle w:val="Default"/>
        <w:rPr>
          <w:b/>
          <w:bCs/>
          <w:sz w:val="23"/>
          <w:szCs w:val="23"/>
        </w:rPr>
      </w:pPr>
    </w:p>
    <w:p w:rsidR="00A41AB8" w:rsidRDefault="00A41AB8" w:rsidP="00A41AB8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lastRenderedPageBreak/>
        <w:t xml:space="preserve">Obsahuje: </w:t>
      </w:r>
    </w:p>
    <w:p w:rsidR="00A41AB8" w:rsidRDefault="00A41AB8" w:rsidP="00A41AB8">
      <w:pPr>
        <w:pStyle w:val="Default"/>
        <w:rPr>
          <w:sz w:val="23"/>
          <w:szCs w:val="23"/>
        </w:rPr>
      </w:pPr>
    </w:p>
    <w:p w:rsidR="00A41AB8" w:rsidRDefault="00A41AB8" w:rsidP="00A41AB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1. </w:t>
      </w:r>
    </w:p>
    <w:p w:rsidR="00A41AB8" w:rsidRPr="00A41AB8" w:rsidRDefault="00A41AB8" w:rsidP="003062CC">
      <w:pPr>
        <w:pStyle w:val="Default"/>
        <w:numPr>
          <w:ilvl w:val="0"/>
          <w:numId w:val="1"/>
        </w:numPr>
        <w:spacing w:after="149"/>
        <w:rPr>
          <w:rFonts w:ascii="Times New Roman" w:hAnsi="Times New Roman" w:cs="Times New Roman"/>
        </w:rPr>
      </w:pPr>
      <w:r w:rsidRPr="00A41AB8">
        <w:rPr>
          <w:rFonts w:ascii="Times New Roman" w:hAnsi="Times New Roman" w:cs="Times New Roman"/>
        </w:rPr>
        <w:t xml:space="preserve"> titulnú stranu, na ktorej je názov materskej školy, </w:t>
      </w:r>
    </w:p>
    <w:p w:rsidR="00A41AB8" w:rsidRPr="00A41AB8" w:rsidRDefault="00A41AB8" w:rsidP="003062CC">
      <w:pPr>
        <w:pStyle w:val="Default"/>
        <w:numPr>
          <w:ilvl w:val="0"/>
          <w:numId w:val="1"/>
        </w:numPr>
        <w:spacing w:after="149"/>
        <w:rPr>
          <w:rFonts w:ascii="Times New Roman" w:hAnsi="Times New Roman" w:cs="Times New Roman"/>
        </w:rPr>
      </w:pPr>
      <w:r w:rsidRPr="00A41AB8">
        <w:rPr>
          <w:rFonts w:ascii="Times New Roman" w:hAnsi="Times New Roman" w:cs="Times New Roman"/>
        </w:rPr>
        <w:t xml:space="preserve">názov interného predpisu, </w:t>
      </w:r>
    </w:p>
    <w:p w:rsidR="00A41AB8" w:rsidRPr="00FF46CD" w:rsidRDefault="00A41AB8" w:rsidP="003062CC">
      <w:pPr>
        <w:pStyle w:val="Default"/>
        <w:numPr>
          <w:ilvl w:val="0"/>
          <w:numId w:val="1"/>
        </w:numPr>
        <w:spacing w:after="149"/>
        <w:rPr>
          <w:rFonts w:ascii="Times New Roman" w:hAnsi="Times New Roman" w:cs="Times New Roman"/>
        </w:rPr>
      </w:pPr>
      <w:r w:rsidRPr="00FF46CD">
        <w:rPr>
          <w:rFonts w:ascii="Times New Roman" w:hAnsi="Times New Roman" w:cs="Times New Roman"/>
        </w:rPr>
        <w:t xml:space="preserve">kto ho vypracoval, </w:t>
      </w:r>
    </w:p>
    <w:p w:rsidR="00A41AB8" w:rsidRPr="00FF46CD" w:rsidRDefault="00A41AB8" w:rsidP="003062CC">
      <w:pPr>
        <w:pStyle w:val="Default"/>
        <w:numPr>
          <w:ilvl w:val="0"/>
          <w:numId w:val="1"/>
        </w:numPr>
        <w:spacing w:after="149"/>
        <w:rPr>
          <w:rFonts w:ascii="Times New Roman" w:hAnsi="Times New Roman" w:cs="Times New Roman"/>
        </w:rPr>
      </w:pPr>
      <w:r w:rsidRPr="00FF46CD">
        <w:rPr>
          <w:rFonts w:ascii="Times New Roman" w:hAnsi="Times New Roman" w:cs="Times New Roman"/>
        </w:rPr>
        <w:t xml:space="preserve">dátum jeho vypracovania, </w:t>
      </w:r>
    </w:p>
    <w:p w:rsidR="00A41AB8" w:rsidRPr="00FF46CD" w:rsidRDefault="00A41AB8" w:rsidP="003062CC">
      <w:pPr>
        <w:pStyle w:val="Default"/>
        <w:numPr>
          <w:ilvl w:val="0"/>
          <w:numId w:val="1"/>
        </w:numPr>
        <w:spacing w:after="149"/>
        <w:rPr>
          <w:rFonts w:ascii="Times New Roman" w:hAnsi="Times New Roman" w:cs="Times New Roman"/>
        </w:rPr>
      </w:pPr>
      <w:r w:rsidRPr="00FF46CD">
        <w:rPr>
          <w:rFonts w:ascii="Times New Roman" w:hAnsi="Times New Roman" w:cs="Times New Roman"/>
        </w:rPr>
        <w:t xml:space="preserve">dátum jeho prerokovania v rade školy s podpisom predsedu rady školy, </w:t>
      </w:r>
    </w:p>
    <w:p w:rsidR="00A41AB8" w:rsidRPr="00FF46CD" w:rsidRDefault="00A41AB8" w:rsidP="003062CC">
      <w:pPr>
        <w:pStyle w:val="Default"/>
        <w:numPr>
          <w:ilvl w:val="0"/>
          <w:numId w:val="1"/>
        </w:numPr>
        <w:spacing w:after="149"/>
        <w:rPr>
          <w:rFonts w:ascii="Times New Roman" w:hAnsi="Times New Roman" w:cs="Times New Roman"/>
        </w:rPr>
      </w:pPr>
      <w:r w:rsidRPr="00FF46CD">
        <w:rPr>
          <w:rFonts w:ascii="Times New Roman" w:hAnsi="Times New Roman" w:cs="Times New Roman"/>
        </w:rPr>
        <w:t xml:space="preserve">dátum prerokovania v pedagogickej rade </w:t>
      </w:r>
    </w:p>
    <w:p w:rsidR="00A41AB8" w:rsidRPr="00FF46CD" w:rsidRDefault="00A41AB8" w:rsidP="003062CC">
      <w:pPr>
        <w:pStyle w:val="Default"/>
        <w:numPr>
          <w:ilvl w:val="0"/>
          <w:numId w:val="1"/>
        </w:numPr>
        <w:spacing w:after="149"/>
        <w:rPr>
          <w:rFonts w:ascii="Times New Roman" w:hAnsi="Times New Roman" w:cs="Times New Roman"/>
        </w:rPr>
      </w:pPr>
      <w:r w:rsidRPr="00FF46CD">
        <w:rPr>
          <w:rFonts w:ascii="Times New Roman" w:hAnsi="Times New Roman" w:cs="Times New Roman"/>
        </w:rPr>
        <w:t xml:space="preserve">dátum jeho vydania. </w:t>
      </w:r>
    </w:p>
    <w:p w:rsidR="00A41AB8" w:rsidRPr="00FF46CD" w:rsidRDefault="00A41AB8" w:rsidP="00A41AB8">
      <w:pPr>
        <w:pStyle w:val="Default"/>
        <w:rPr>
          <w:rFonts w:ascii="Times New Roman" w:hAnsi="Times New Roman" w:cs="Times New Roman"/>
        </w:rPr>
      </w:pPr>
    </w:p>
    <w:p w:rsidR="00A41AB8" w:rsidRDefault="00A41AB8" w:rsidP="00A41AB8">
      <w:pPr>
        <w:pStyle w:val="Default"/>
        <w:rPr>
          <w:rFonts w:ascii="Times New Roman" w:hAnsi="Times New Roman" w:cs="Times New Roman"/>
        </w:rPr>
      </w:pPr>
      <w:r w:rsidRPr="00FF46CD">
        <w:rPr>
          <w:rFonts w:ascii="Times New Roman" w:hAnsi="Times New Roman" w:cs="Times New Roman"/>
        </w:rPr>
        <w:t xml:space="preserve">2. Úvodné ustanovenia: účel vydania školského poriadku </w:t>
      </w:r>
    </w:p>
    <w:p w:rsidR="007034FF" w:rsidRPr="00FF46CD" w:rsidRDefault="007034FF" w:rsidP="00A41AB8">
      <w:pPr>
        <w:pStyle w:val="Default"/>
        <w:rPr>
          <w:rFonts w:ascii="Times New Roman" w:hAnsi="Times New Roman" w:cs="Times New Roman"/>
        </w:rPr>
      </w:pPr>
    </w:p>
    <w:p w:rsidR="00A41AB8" w:rsidRDefault="00A41AB8" w:rsidP="00A41AB8">
      <w:pPr>
        <w:pStyle w:val="Default"/>
        <w:rPr>
          <w:rFonts w:ascii="Times New Roman" w:hAnsi="Times New Roman" w:cs="Times New Roman"/>
        </w:rPr>
      </w:pPr>
      <w:r w:rsidRPr="00FF46CD">
        <w:rPr>
          <w:rFonts w:ascii="Times New Roman" w:hAnsi="Times New Roman" w:cs="Times New Roman"/>
        </w:rPr>
        <w:t xml:space="preserve">3. Jadro školského poriadku: vzťahy vo vnútri materskej školy, skutočnosti ovplyvňujúce  vnútorný chod materskej školy </w:t>
      </w:r>
    </w:p>
    <w:p w:rsidR="007034FF" w:rsidRPr="00FF46CD" w:rsidRDefault="007034FF" w:rsidP="00A41AB8">
      <w:pPr>
        <w:pStyle w:val="Default"/>
        <w:rPr>
          <w:rFonts w:ascii="Times New Roman" w:hAnsi="Times New Roman" w:cs="Times New Roman"/>
        </w:rPr>
      </w:pPr>
    </w:p>
    <w:p w:rsidR="00A41AB8" w:rsidRPr="00FF46CD" w:rsidRDefault="00A41AB8" w:rsidP="00A41AB8">
      <w:pPr>
        <w:jc w:val="both"/>
        <w:rPr>
          <w:rFonts w:ascii="Times New Roman" w:hAnsi="Times New Roman" w:cs="Times New Roman"/>
          <w:sz w:val="24"/>
          <w:szCs w:val="24"/>
        </w:rPr>
      </w:pPr>
      <w:r w:rsidRPr="00FF46CD">
        <w:rPr>
          <w:rFonts w:ascii="Times New Roman" w:hAnsi="Times New Roman" w:cs="Times New Roman"/>
          <w:sz w:val="24"/>
          <w:szCs w:val="24"/>
        </w:rPr>
        <w:t xml:space="preserve">4. Záverečné ustanovenia: uvedie sa záväznosť a okruh osôb a zamestnancov, ktorí sa ním majú riadiť. Školský poriadok je platný dňom jeho vydania. Je tiež vhodné uviesť zoznam všeobecne záväzných právnych predpisov, napr. kto je zriaďovateľom materskej školy a literatúry použitej pri jeho tvorbe. </w:t>
      </w:r>
    </w:p>
    <w:p w:rsidR="00A41AB8" w:rsidRPr="00FF46CD" w:rsidRDefault="00A41AB8">
      <w:pPr>
        <w:rPr>
          <w:rFonts w:ascii="Times New Roman" w:hAnsi="Times New Roman" w:cs="Times New Roman"/>
          <w:sz w:val="24"/>
          <w:szCs w:val="24"/>
        </w:rPr>
      </w:pPr>
      <w:r w:rsidRPr="00FF46CD">
        <w:rPr>
          <w:rFonts w:ascii="Times New Roman" w:hAnsi="Times New Roman" w:cs="Times New Roman"/>
          <w:sz w:val="24"/>
          <w:szCs w:val="24"/>
        </w:rPr>
        <w:br w:type="page"/>
      </w:r>
    </w:p>
    <w:p w:rsidR="00A41AB8" w:rsidRPr="00FF46CD" w:rsidRDefault="00A41AB8" w:rsidP="00A41AB8">
      <w:pPr>
        <w:pStyle w:val="Default"/>
        <w:rPr>
          <w:rFonts w:ascii="Times New Roman" w:hAnsi="Times New Roman" w:cs="Times New Roman"/>
          <w:b/>
          <w:bCs/>
        </w:rPr>
      </w:pPr>
      <w:r w:rsidRPr="00FF46CD">
        <w:rPr>
          <w:rFonts w:ascii="Times New Roman" w:hAnsi="Times New Roman" w:cs="Times New Roman"/>
          <w:b/>
          <w:bCs/>
        </w:rPr>
        <w:lastRenderedPageBreak/>
        <w:t>Pri vypracúvaní školského poriadku pre Súkr</w:t>
      </w:r>
      <w:r w:rsidR="003309D6">
        <w:rPr>
          <w:rFonts w:ascii="Times New Roman" w:hAnsi="Times New Roman" w:cs="Times New Roman"/>
          <w:b/>
          <w:bCs/>
        </w:rPr>
        <w:t>omnú Materskú školu Bublinkove</w:t>
      </w:r>
      <w:r w:rsidRPr="00FF46CD">
        <w:rPr>
          <w:rFonts w:ascii="Times New Roman" w:hAnsi="Times New Roman" w:cs="Times New Roman"/>
          <w:b/>
          <w:bCs/>
        </w:rPr>
        <w:t xml:space="preserve"> sme vychádzali z týchto všeobecne záväzných predpisov a zákonov: </w:t>
      </w:r>
    </w:p>
    <w:p w:rsidR="00A41AB8" w:rsidRPr="00FF46CD" w:rsidRDefault="00A41AB8" w:rsidP="00A41AB8">
      <w:pPr>
        <w:pStyle w:val="Default"/>
        <w:rPr>
          <w:rFonts w:ascii="Times New Roman" w:hAnsi="Times New Roman" w:cs="Times New Roman"/>
        </w:rPr>
      </w:pPr>
    </w:p>
    <w:p w:rsidR="00A41AB8" w:rsidRPr="009C01D7" w:rsidRDefault="00A41AB8" w:rsidP="003062CC">
      <w:pPr>
        <w:pStyle w:val="Default"/>
        <w:numPr>
          <w:ilvl w:val="0"/>
          <w:numId w:val="2"/>
        </w:numPr>
        <w:spacing w:after="51"/>
        <w:rPr>
          <w:rFonts w:ascii="Times New Roman" w:hAnsi="Times New Roman" w:cs="Times New Roman"/>
        </w:rPr>
      </w:pPr>
      <w:r w:rsidRPr="00FF46CD">
        <w:rPr>
          <w:rFonts w:ascii="Times New Roman" w:hAnsi="Times New Roman" w:cs="Times New Roman"/>
        </w:rPr>
        <w:t>Zákonníka práce 311/2001 Z.z. v znení nesko</w:t>
      </w:r>
      <w:r w:rsidRPr="009C01D7">
        <w:rPr>
          <w:rFonts w:ascii="Times New Roman" w:hAnsi="Times New Roman" w:cs="Times New Roman"/>
        </w:rPr>
        <w:t xml:space="preserve">rších predpisov </w:t>
      </w:r>
    </w:p>
    <w:p w:rsidR="00A41AB8" w:rsidRPr="00FF46CD" w:rsidRDefault="00A41AB8" w:rsidP="003062CC">
      <w:pPr>
        <w:pStyle w:val="Default"/>
        <w:numPr>
          <w:ilvl w:val="0"/>
          <w:numId w:val="2"/>
        </w:numPr>
        <w:spacing w:after="51"/>
        <w:rPr>
          <w:rFonts w:ascii="Times New Roman" w:hAnsi="Times New Roman" w:cs="Times New Roman"/>
        </w:rPr>
      </w:pPr>
      <w:r w:rsidRPr="00FF46CD">
        <w:rPr>
          <w:rFonts w:ascii="Times New Roman" w:hAnsi="Times New Roman" w:cs="Times New Roman"/>
        </w:rPr>
        <w:t xml:space="preserve">Zákona NR SR č. 245/2008 o výchove a vzdelávaní (školský zákon) a o zmene a doplnení niektorých zákonov Vyhlášky MŠ SR č.306/2008 Z.z. o materskej škole v znení vyhlášky MŠ SR č.308/2009 Z:z. </w:t>
      </w:r>
    </w:p>
    <w:p w:rsidR="00A41AB8" w:rsidRPr="00FF46CD" w:rsidRDefault="00A41AB8" w:rsidP="003062CC">
      <w:pPr>
        <w:pStyle w:val="Default"/>
        <w:numPr>
          <w:ilvl w:val="0"/>
          <w:numId w:val="2"/>
        </w:numPr>
        <w:spacing w:after="51"/>
        <w:rPr>
          <w:rFonts w:ascii="Times New Roman" w:hAnsi="Times New Roman" w:cs="Times New Roman"/>
        </w:rPr>
      </w:pPr>
      <w:r w:rsidRPr="00FF46CD">
        <w:rPr>
          <w:rFonts w:ascii="Times New Roman" w:hAnsi="Times New Roman" w:cs="Times New Roman"/>
        </w:rPr>
        <w:t xml:space="preserve">Zákona 317/2009 Z.z. o pedagogických zamestnancoch </w:t>
      </w:r>
    </w:p>
    <w:p w:rsidR="00A41AB8" w:rsidRPr="00FF46CD" w:rsidRDefault="00A41AB8" w:rsidP="003062CC">
      <w:pPr>
        <w:pStyle w:val="Default"/>
        <w:numPr>
          <w:ilvl w:val="0"/>
          <w:numId w:val="2"/>
        </w:numPr>
        <w:spacing w:after="51"/>
        <w:rPr>
          <w:rFonts w:ascii="Times New Roman" w:hAnsi="Times New Roman" w:cs="Times New Roman"/>
        </w:rPr>
      </w:pPr>
      <w:r w:rsidRPr="00FF46CD">
        <w:rPr>
          <w:rFonts w:ascii="Times New Roman" w:hAnsi="Times New Roman" w:cs="Times New Roman"/>
        </w:rPr>
        <w:t xml:space="preserve">Zákona č.596/2003 Z.z. o štátnej správe v školstve a školskej samospráve a o zmene a doplnení niektorých zákonov v znení neskorších predpisov </w:t>
      </w:r>
    </w:p>
    <w:p w:rsidR="00A41AB8" w:rsidRPr="00FF46CD" w:rsidRDefault="00A41AB8" w:rsidP="003062CC">
      <w:pPr>
        <w:pStyle w:val="Default"/>
        <w:numPr>
          <w:ilvl w:val="0"/>
          <w:numId w:val="2"/>
        </w:numPr>
        <w:spacing w:after="51"/>
        <w:rPr>
          <w:rFonts w:ascii="Times New Roman" w:hAnsi="Times New Roman" w:cs="Times New Roman"/>
        </w:rPr>
      </w:pPr>
      <w:r w:rsidRPr="00FF46CD">
        <w:rPr>
          <w:rFonts w:ascii="Times New Roman" w:hAnsi="Times New Roman" w:cs="Times New Roman"/>
        </w:rPr>
        <w:t xml:space="preserve">Zákona č.597/2003 Z.z. o financovaní ZŠ, SŠ a školských zariadení v znení neskorších predpisov, </w:t>
      </w:r>
    </w:p>
    <w:p w:rsidR="00A41AB8" w:rsidRPr="00FF46CD" w:rsidRDefault="00A41AB8" w:rsidP="003062CC">
      <w:pPr>
        <w:pStyle w:val="Default"/>
        <w:numPr>
          <w:ilvl w:val="0"/>
          <w:numId w:val="2"/>
        </w:numPr>
        <w:spacing w:after="51"/>
        <w:rPr>
          <w:rFonts w:ascii="Times New Roman" w:hAnsi="Times New Roman" w:cs="Times New Roman"/>
        </w:rPr>
      </w:pPr>
      <w:r w:rsidRPr="00FF46CD">
        <w:rPr>
          <w:rFonts w:ascii="Times New Roman" w:hAnsi="Times New Roman" w:cs="Times New Roman"/>
        </w:rPr>
        <w:t xml:space="preserve">Zákona č.552/2003 Z.z. o výkone práce vo verejnom záujme v znení neskorších predpisov, </w:t>
      </w:r>
    </w:p>
    <w:p w:rsidR="00A41AB8" w:rsidRPr="00FF46CD" w:rsidRDefault="00A41AB8" w:rsidP="003062CC">
      <w:pPr>
        <w:pStyle w:val="Default"/>
        <w:numPr>
          <w:ilvl w:val="0"/>
          <w:numId w:val="2"/>
        </w:numPr>
        <w:spacing w:after="51"/>
        <w:rPr>
          <w:rFonts w:ascii="Times New Roman" w:hAnsi="Times New Roman" w:cs="Times New Roman"/>
        </w:rPr>
      </w:pPr>
      <w:r w:rsidRPr="00FF46CD">
        <w:rPr>
          <w:rFonts w:ascii="Times New Roman" w:hAnsi="Times New Roman" w:cs="Times New Roman"/>
        </w:rPr>
        <w:t xml:space="preserve">Zákona č.428/2002 Z.z. o ochrane osobných údajov v znení neskorších predpisov, </w:t>
      </w:r>
    </w:p>
    <w:p w:rsidR="00A41AB8" w:rsidRPr="00FF46CD" w:rsidRDefault="00A41AB8" w:rsidP="003062CC">
      <w:pPr>
        <w:pStyle w:val="Default"/>
        <w:numPr>
          <w:ilvl w:val="0"/>
          <w:numId w:val="2"/>
        </w:numPr>
        <w:spacing w:after="51"/>
        <w:rPr>
          <w:rFonts w:ascii="Times New Roman" w:hAnsi="Times New Roman" w:cs="Times New Roman"/>
        </w:rPr>
      </w:pPr>
      <w:r w:rsidRPr="00FF46CD">
        <w:rPr>
          <w:rFonts w:ascii="Times New Roman" w:hAnsi="Times New Roman" w:cs="Times New Roman"/>
        </w:rPr>
        <w:t xml:space="preserve">Zákona 355/2007 Z.z. o ochrane, podpore a rozvoji verejného zdravia Zákon č. 9/2010 Z.z. o sťažnostiach </w:t>
      </w:r>
    </w:p>
    <w:p w:rsidR="00A41AB8" w:rsidRPr="00FF46CD" w:rsidRDefault="00A41AB8" w:rsidP="003062CC">
      <w:pPr>
        <w:pStyle w:val="Default"/>
        <w:numPr>
          <w:ilvl w:val="0"/>
          <w:numId w:val="2"/>
        </w:numPr>
        <w:spacing w:after="51"/>
        <w:rPr>
          <w:rFonts w:ascii="Times New Roman" w:hAnsi="Times New Roman" w:cs="Times New Roman"/>
        </w:rPr>
      </w:pPr>
      <w:r w:rsidRPr="00FF46CD">
        <w:rPr>
          <w:rFonts w:ascii="Times New Roman" w:hAnsi="Times New Roman" w:cs="Times New Roman"/>
        </w:rPr>
        <w:t xml:space="preserve">Nariadenie vlády SR č. 362 zo 17. mája 2006 o podrobnostiach o požiadavkách na výchovné a výchovno vzdelávacie zariadenia pre deti a mladistvých </w:t>
      </w:r>
    </w:p>
    <w:p w:rsidR="00A41AB8" w:rsidRPr="00FF46CD" w:rsidRDefault="00A41AB8" w:rsidP="003062CC">
      <w:pPr>
        <w:pStyle w:val="Default"/>
        <w:numPr>
          <w:ilvl w:val="0"/>
          <w:numId w:val="2"/>
        </w:numPr>
        <w:spacing w:after="51"/>
        <w:rPr>
          <w:rFonts w:ascii="Times New Roman" w:hAnsi="Times New Roman" w:cs="Times New Roman"/>
        </w:rPr>
      </w:pPr>
      <w:r w:rsidRPr="00FF46CD">
        <w:rPr>
          <w:rFonts w:ascii="Times New Roman" w:hAnsi="Times New Roman" w:cs="Times New Roman"/>
        </w:rPr>
        <w:t xml:space="preserve">Pracovného poriadku pre pedagogických zamestnancov a ostatných zamestnancov škôl a školských zariadení s prihliadnutím na špecifické podmienky Materskej školy Radoľa, </w:t>
      </w:r>
    </w:p>
    <w:p w:rsidR="00A41AB8" w:rsidRPr="00FF46CD" w:rsidRDefault="00A41AB8" w:rsidP="003062CC">
      <w:pPr>
        <w:pStyle w:val="Default"/>
        <w:numPr>
          <w:ilvl w:val="0"/>
          <w:numId w:val="2"/>
        </w:numPr>
        <w:spacing w:after="51"/>
        <w:rPr>
          <w:rFonts w:ascii="Times New Roman" w:hAnsi="Times New Roman" w:cs="Times New Roman"/>
        </w:rPr>
      </w:pPr>
      <w:r w:rsidRPr="00FF46CD">
        <w:rPr>
          <w:rFonts w:ascii="Times New Roman" w:hAnsi="Times New Roman" w:cs="Times New Roman"/>
        </w:rPr>
        <w:t xml:space="preserve">Dohovoru o právach dieťaťa, </w:t>
      </w:r>
    </w:p>
    <w:p w:rsidR="00A41AB8" w:rsidRPr="00FF46CD" w:rsidRDefault="00A41AB8" w:rsidP="003062CC">
      <w:pPr>
        <w:pStyle w:val="Default"/>
        <w:numPr>
          <w:ilvl w:val="0"/>
          <w:numId w:val="2"/>
        </w:numPr>
        <w:rPr>
          <w:rFonts w:ascii="Times New Roman" w:hAnsi="Times New Roman" w:cs="Times New Roman"/>
        </w:rPr>
      </w:pPr>
      <w:r w:rsidRPr="00FF46CD">
        <w:rPr>
          <w:rFonts w:ascii="Times New Roman" w:hAnsi="Times New Roman" w:cs="Times New Roman"/>
        </w:rPr>
        <w:t xml:space="preserve">Deklarácie práv dieťaťa / s prihliadnutím na špecifické podmienky Materskej školy v Chrobáčikovo / </w:t>
      </w:r>
    </w:p>
    <w:p w:rsidR="005362E7" w:rsidRDefault="005362E7">
      <w:pPr>
        <w:rPr>
          <w:rFonts w:ascii="Times New Roman" w:hAnsi="Times New Roman" w:cs="Times New Roman"/>
          <w:b/>
          <w:sz w:val="24"/>
          <w:szCs w:val="24"/>
        </w:rPr>
      </w:pPr>
    </w:p>
    <w:p w:rsidR="005362E7" w:rsidRDefault="005362E7">
      <w:pPr>
        <w:rPr>
          <w:rFonts w:ascii="Times New Roman" w:hAnsi="Times New Roman" w:cs="Times New Roman"/>
          <w:b/>
          <w:sz w:val="24"/>
          <w:szCs w:val="24"/>
        </w:rPr>
      </w:pPr>
    </w:p>
    <w:p w:rsidR="005362E7" w:rsidRPr="005362E7" w:rsidRDefault="005362E7" w:rsidP="005362E7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362E7">
        <w:rPr>
          <w:rFonts w:ascii="Times New Roman" w:hAnsi="Times New Roman" w:cs="Times New Roman"/>
          <w:b/>
          <w:sz w:val="24"/>
          <w:szCs w:val="24"/>
        </w:rPr>
        <w:t>Školský poriadok upravuje podrobnosti o:</w:t>
      </w:r>
    </w:p>
    <w:p w:rsidR="005362E7" w:rsidRPr="005362E7" w:rsidRDefault="005362E7" w:rsidP="003062CC">
      <w:pPr>
        <w:pStyle w:val="Odsekzoznamu"/>
        <w:numPr>
          <w:ilvl w:val="0"/>
          <w:numId w:val="20"/>
        </w:numPr>
        <w:suppressAutoHyphens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</w:rPr>
        <w:t>výkone práv a povinnosti detí a ich zákonných zástupcov v materskej škole, pravidlách vzájomných vzťahov a vzťahov s pedagogickými zamestnancami materskej školy;</w:t>
      </w:r>
    </w:p>
    <w:p w:rsidR="005362E7" w:rsidRPr="005362E7" w:rsidRDefault="005362E7" w:rsidP="003062CC">
      <w:pPr>
        <w:pStyle w:val="Odsekzoznamu"/>
        <w:numPr>
          <w:ilvl w:val="0"/>
          <w:numId w:val="20"/>
        </w:numPr>
        <w:suppressAutoHyphens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</w:rPr>
        <w:t>prevádzke a vnútornom režime materskej školy;</w:t>
      </w:r>
    </w:p>
    <w:p w:rsidR="005362E7" w:rsidRPr="005362E7" w:rsidRDefault="005362E7" w:rsidP="003062CC">
      <w:pPr>
        <w:pStyle w:val="Odsekzoznamu"/>
        <w:numPr>
          <w:ilvl w:val="0"/>
          <w:numId w:val="20"/>
        </w:numPr>
        <w:suppressAutoHyphens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</w:rPr>
        <w:t>podmienkach na zaistenie bezpečnosti a ochrany zdravia detí a ich ochrany pred sociálnopatotologickými javmi, diskrimináciou alebo násilím;</w:t>
      </w:r>
    </w:p>
    <w:p w:rsidR="005362E7" w:rsidRPr="005362E7" w:rsidRDefault="005362E7" w:rsidP="003062CC">
      <w:pPr>
        <w:pStyle w:val="Odsekzoznamu"/>
        <w:numPr>
          <w:ilvl w:val="0"/>
          <w:numId w:val="20"/>
        </w:numPr>
        <w:suppressAutoHyphens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</w:rPr>
        <w:t>podmienkami nakladania s majetkom, ktorý materská škola spravuje, ak tak rozhodne zriaďovateľ;</w:t>
      </w:r>
    </w:p>
    <w:p w:rsidR="00A41AB8" w:rsidRPr="00FF46CD" w:rsidRDefault="00A41AB8">
      <w:pPr>
        <w:rPr>
          <w:rFonts w:ascii="Times New Roman" w:hAnsi="Times New Roman" w:cs="Times New Roman"/>
          <w:b/>
          <w:sz w:val="24"/>
          <w:szCs w:val="24"/>
        </w:rPr>
      </w:pPr>
      <w:r w:rsidRPr="00FF46CD">
        <w:rPr>
          <w:rFonts w:ascii="Times New Roman" w:hAnsi="Times New Roman" w:cs="Times New Roman"/>
          <w:b/>
          <w:sz w:val="24"/>
          <w:szCs w:val="24"/>
        </w:rPr>
        <w:br w:type="page"/>
      </w: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  <w:id w:val="-2047276107"/>
        <w:docPartObj>
          <w:docPartGallery w:val="Table of Contents"/>
          <w:docPartUnique/>
        </w:docPartObj>
      </w:sdtPr>
      <w:sdtContent>
        <w:p w:rsidR="0072439C" w:rsidRDefault="0072439C">
          <w:pPr>
            <w:pStyle w:val="Hlavikaobsahu"/>
          </w:pPr>
          <w:r>
            <w:t>Obsah</w:t>
          </w:r>
        </w:p>
        <w:p w:rsidR="00DB0B4D" w:rsidRDefault="00673B26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lang w:eastAsia="sk-SK"/>
            </w:rPr>
          </w:pPr>
          <w:r w:rsidRPr="00673B26">
            <w:fldChar w:fldCharType="begin"/>
          </w:r>
          <w:r w:rsidR="0072439C">
            <w:instrText xml:space="preserve"> TOC \o "1-3" \h \z \u </w:instrText>
          </w:r>
          <w:r w:rsidRPr="00673B26">
            <w:fldChar w:fldCharType="separate"/>
          </w:r>
          <w:hyperlink w:anchor="_Toc160094057" w:history="1">
            <w:r w:rsidR="00DB0B4D" w:rsidRPr="00E72348">
              <w:rPr>
                <w:rStyle w:val="Hypertextovprepojenie"/>
                <w:noProof/>
              </w:rPr>
              <w:t>2. VŠEOBECNÉ VYMEDZENIA POVINNOSTÍ A PRÁV DETÍ,</w:t>
            </w:r>
            <w:r w:rsidR="00DB0B4D">
              <w:rPr>
                <w:noProof/>
                <w:webHidden/>
              </w:rPr>
              <w:tab/>
            </w:r>
            <w:r w:rsidR="00DB0B4D">
              <w:rPr>
                <w:noProof/>
                <w:webHidden/>
              </w:rPr>
              <w:fldChar w:fldCharType="begin"/>
            </w:r>
            <w:r w:rsidR="00DB0B4D">
              <w:rPr>
                <w:noProof/>
                <w:webHidden/>
              </w:rPr>
              <w:instrText xml:space="preserve"> PAGEREF _Toc160094057 \h </w:instrText>
            </w:r>
            <w:r w:rsidR="00DB0B4D">
              <w:rPr>
                <w:noProof/>
                <w:webHidden/>
              </w:rPr>
            </w:r>
            <w:r w:rsidR="00DB0B4D">
              <w:rPr>
                <w:noProof/>
                <w:webHidden/>
              </w:rPr>
              <w:fldChar w:fldCharType="separate"/>
            </w:r>
            <w:r w:rsidR="00DB0B4D">
              <w:rPr>
                <w:noProof/>
                <w:webHidden/>
              </w:rPr>
              <w:t>7</w:t>
            </w:r>
            <w:r w:rsidR="00DB0B4D">
              <w:rPr>
                <w:noProof/>
                <w:webHidden/>
              </w:rPr>
              <w:fldChar w:fldCharType="end"/>
            </w:r>
          </w:hyperlink>
        </w:p>
        <w:p w:rsidR="00DB0B4D" w:rsidRDefault="00DB0B4D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lang w:eastAsia="sk-SK"/>
            </w:rPr>
          </w:pPr>
          <w:hyperlink w:anchor="_Toc160094058" w:history="1">
            <w:r w:rsidRPr="00E72348">
              <w:rPr>
                <w:rStyle w:val="Hypertextovprepojenie"/>
                <w:noProof/>
              </w:rPr>
              <w:t>RODIČOV A ZAMESTNANCOV MATERSKEJ ŠKOLY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_Toc160094058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B0B4D" w:rsidRDefault="00DB0B4D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sk-SK"/>
            </w:rPr>
          </w:pPr>
          <w:hyperlink w:anchor="_Toc160094059" w:history="1">
            <w:r w:rsidRPr="00E72348">
              <w:rPr>
                <w:rStyle w:val="Hypertextovprepojenie"/>
                <w:noProof/>
              </w:rPr>
              <w:t>Ukončenie a predčasné ukončenie pred primárneho vzdelávania: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_Toc160094059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B0B4D" w:rsidRDefault="00DB0B4D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lang w:eastAsia="sk-SK"/>
            </w:rPr>
          </w:pPr>
          <w:hyperlink w:anchor="_Toc160094060" w:history="1">
            <w:r w:rsidRPr="00E72348">
              <w:rPr>
                <w:rStyle w:val="Hypertextovprepojenie"/>
                <w:noProof/>
              </w:rPr>
              <w:t>Adaptačný a diagnostický pobyt dieťaťa v MŠ: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_Toc160094060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B0B4D" w:rsidRDefault="00DB0B4D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lang w:eastAsia="sk-SK"/>
            </w:rPr>
          </w:pPr>
          <w:hyperlink w:anchor="_Toc160094061" w:history="1">
            <w:r w:rsidRPr="00E72348">
              <w:rPr>
                <w:rStyle w:val="Hypertextovprepojenie"/>
                <w:noProof/>
              </w:rPr>
              <w:t>Prevádzka MŠ , vrátane prevádzky počas prázdnin: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_Toc160094061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B0B4D" w:rsidRDefault="00DB0B4D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lang w:eastAsia="sk-SK"/>
            </w:rPr>
          </w:pPr>
          <w:hyperlink w:anchor="_Toc160094062" w:history="1">
            <w:r w:rsidRPr="00E72348">
              <w:rPr>
                <w:rStyle w:val="Hypertextovprepojenie"/>
                <w:noProof/>
              </w:rPr>
              <w:t>Zodpovednosť a konzultačné hodiny vedúcich zamestnancov MŠ: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_Toc160094062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B0B4D" w:rsidRDefault="00DB0B4D">
          <w:pPr>
            <w:pStyle w:val="Obsah3"/>
            <w:tabs>
              <w:tab w:val="right" w:leader="dot" w:pos="9062"/>
            </w:tabs>
            <w:rPr>
              <w:rFonts w:eastAsiaTheme="minorEastAsia"/>
              <w:noProof/>
              <w:lang w:eastAsia="sk-SK"/>
            </w:rPr>
          </w:pPr>
          <w:hyperlink w:anchor="_Toc160094063" w:history="1">
            <w:r w:rsidRPr="00E72348">
              <w:rPr>
                <w:rStyle w:val="Hypertextovprepojenie"/>
                <w:noProof/>
              </w:rPr>
              <w:t>Denný poriadok tried: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_Toc160094063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B0B4D" w:rsidRDefault="00DB0B4D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sk-SK"/>
            </w:rPr>
          </w:pPr>
          <w:hyperlink w:anchor="_Toc160094064" w:history="1">
            <w:r w:rsidRPr="00E72348">
              <w:rPr>
                <w:rStyle w:val="Hypertextovprepojenie"/>
                <w:noProof/>
              </w:rPr>
              <w:t>Dochádzka detí do MŠ: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_Toc160094064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B0B4D" w:rsidRDefault="00DB0B4D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sk-SK"/>
            </w:rPr>
          </w:pPr>
          <w:hyperlink w:anchor="_Toc160094065" w:history="1">
            <w:r w:rsidRPr="00E72348">
              <w:rPr>
                <w:rStyle w:val="Hypertextovprepojenie"/>
                <w:noProof/>
              </w:rPr>
              <w:t>Organizácia v šatni, umyvárni: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_Toc160094065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B0B4D" w:rsidRDefault="00DB0B4D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sk-SK"/>
            </w:rPr>
          </w:pPr>
          <w:hyperlink w:anchor="_Toc160094066" w:history="1">
            <w:r w:rsidRPr="00E72348">
              <w:rPr>
                <w:rStyle w:val="Hypertextovprepojenie"/>
                <w:noProof/>
              </w:rPr>
              <w:t>Poskytovanie stravovania + organizácia: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_Toc160094066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B0B4D" w:rsidRDefault="00DB0B4D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sk-SK"/>
            </w:rPr>
          </w:pPr>
          <w:hyperlink w:anchor="_Toc160094067" w:history="1">
            <w:r w:rsidRPr="00E72348">
              <w:rPr>
                <w:rStyle w:val="Hypertextovprepojenie"/>
                <w:noProof/>
              </w:rPr>
              <w:t>Organizácia pobytu vonku: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_Toc160094067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B0B4D" w:rsidRDefault="00DB0B4D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sk-SK"/>
            </w:rPr>
          </w:pPr>
          <w:hyperlink w:anchor="_Toc160094068" w:history="1">
            <w:r w:rsidRPr="00E72348">
              <w:rPr>
                <w:rStyle w:val="Hypertextovprepojenie"/>
                <w:noProof/>
              </w:rPr>
              <w:t>Organizácia odpočinku: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_Toc160094068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B0B4D" w:rsidRDefault="00DB0B4D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lang w:eastAsia="sk-SK"/>
            </w:rPr>
          </w:pPr>
          <w:hyperlink w:anchor="_Toc160094069" w:history="1">
            <w:r w:rsidRPr="00E72348">
              <w:rPr>
                <w:rStyle w:val="Hypertextovprepojenie"/>
                <w:noProof/>
              </w:rPr>
              <w:t>ORGANIZÁCIA ŠKOLSKÉHO ROKA - POP NA ŠK. ROK 2023/2024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_Toc160094069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B0B4D" w:rsidRDefault="00DB0B4D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lang w:eastAsia="sk-SK"/>
            </w:rPr>
          </w:pPr>
          <w:hyperlink w:anchor="_Toc160094070" w:history="1">
            <w:r w:rsidRPr="00E72348">
              <w:rPr>
                <w:rStyle w:val="Hypertextovprepojenie"/>
                <w:noProof/>
              </w:rPr>
              <w:t>DENNÝ PORIADOK DETÍ V MŠ Bublinkove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_Toc160094070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B0B4D" w:rsidRDefault="00DB0B4D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lang w:eastAsia="sk-SK"/>
            </w:rPr>
          </w:pPr>
          <w:hyperlink w:anchor="_Toc160094071" w:history="1">
            <w:r w:rsidRPr="00E72348">
              <w:rPr>
                <w:rStyle w:val="Hypertextovprepojenie"/>
                <w:noProof/>
              </w:rPr>
              <w:t>3.4 PREBERANIE DETÍ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_Toc160094071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B0B4D" w:rsidRDefault="00DB0B4D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lang w:eastAsia="sk-SK"/>
            </w:rPr>
          </w:pPr>
          <w:hyperlink w:anchor="_Toc160094072" w:history="1">
            <w:r w:rsidRPr="00E72348">
              <w:rPr>
                <w:rStyle w:val="Hypertextovprepojenie"/>
                <w:noProof/>
              </w:rPr>
              <w:t>( § 7 vyhlášky MŠ sr č. 306/08 a 308/09 Z.z. o predškolských zariadeniach 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_Toc160094072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B0B4D" w:rsidRDefault="00DB0B4D">
          <w:pPr>
            <w:pStyle w:val="Obsah3"/>
            <w:tabs>
              <w:tab w:val="right" w:leader="dot" w:pos="9062"/>
            </w:tabs>
            <w:rPr>
              <w:rFonts w:eastAsiaTheme="minorEastAsia"/>
              <w:noProof/>
              <w:lang w:eastAsia="sk-SK"/>
            </w:rPr>
          </w:pPr>
          <w:hyperlink w:anchor="_Toc160094073" w:history="1">
            <w:r w:rsidRPr="00E72348">
              <w:rPr>
                <w:rStyle w:val="Hypertextovprepojenie"/>
                <w:noProof/>
              </w:rPr>
              <w:t>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_Toc160094073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B0B4D" w:rsidRDefault="00DB0B4D">
          <w:pPr>
            <w:pStyle w:val="Obsah3"/>
            <w:tabs>
              <w:tab w:val="right" w:leader="dot" w:pos="9062"/>
            </w:tabs>
            <w:rPr>
              <w:rFonts w:eastAsiaTheme="minorEastAsia"/>
              <w:noProof/>
              <w:lang w:eastAsia="sk-SK"/>
            </w:rPr>
          </w:pPr>
          <w:hyperlink w:anchor="_Toc160094074" w:history="1">
            <w:r w:rsidRPr="00E72348">
              <w:rPr>
                <w:rStyle w:val="Hypertextovprepojenie"/>
                <w:noProof/>
              </w:rPr>
              <w:t>KRÚŽKOVÁ ČINNOSŤ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_Toc160094074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B0B4D" w:rsidRDefault="00DB0B4D">
          <w:pPr>
            <w:pStyle w:val="Obsah3"/>
            <w:tabs>
              <w:tab w:val="right" w:leader="dot" w:pos="9062"/>
            </w:tabs>
            <w:rPr>
              <w:rFonts w:eastAsiaTheme="minorEastAsia"/>
              <w:noProof/>
              <w:lang w:eastAsia="sk-SK"/>
            </w:rPr>
          </w:pPr>
          <w:hyperlink w:anchor="_Toc160094075" w:history="1">
            <w:r w:rsidRPr="00E72348">
              <w:rPr>
                <w:rStyle w:val="Hypertextovprepojenie"/>
                <w:noProof/>
              </w:rPr>
              <w:t>Bezpečnosť a ochrana zdravia (§ 7)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_Toc160094075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B0B4D" w:rsidRDefault="00DB0B4D">
          <w:pPr>
            <w:pStyle w:val="Obsah3"/>
            <w:tabs>
              <w:tab w:val="right" w:leader="dot" w:pos="9062"/>
            </w:tabs>
            <w:rPr>
              <w:rFonts w:eastAsiaTheme="minorEastAsia"/>
              <w:noProof/>
              <w:lang w:eastAsia="sk-SK"/>
            </w:rPr>
          </w:pPr>
          <w:hyperlink w:anchor="_Toc160094076" w:history="1">
            <w:r w:rsidRPr="00E72348">
              <w:rPr>
                <w:rStyle w:val="Hypertextovprepojenie"/>
                <w:noProof/>
              </w:rPr>
              <w:t>Pedikulóza – zavšivavenie: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_Toc160094076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B0B4D" w:rsidRDefault="00DB0B4D">
          <w:pPr>
            <w:pStyle w:val="Obsah3"/>
            <w:tabs>
              <w:tab w:val="right" w:leader="dot" w:pos="9062"/>
            </w:tabs>
            <w:rPr>
              <w:rFonts w:eastAsiaTheme="minorEastAsia"/>
              <w:noProof/>
              <w:lang w:eastAsia="sk-SK"/>
            </w:rPr>
          </w:pPr>
          <w:hyperlink w:anchor="_Toc160094077" w:history="1">
            <w:r w:rsidRPr="00E72348">
              <w:rPr>
                <w:rStyle w:val="Hypertextovprepojenie"/>
                <w:noProof/>
              </w:rPr>
              <w:t>Ochrana pred sociálno - patologickými javmi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_Toc160094077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B0B4D" w:rsidRDefault="00DB0B4D">
          <w:pPr>
            <w:pStyle w:val="Obsah3"/>
            <w:tabs>
              <w:tab w:val="right" w:leader="dot" w:pos="9062"/>
            </w:tabs>
            <w:rPr>
              <w:rFonts w:eastAsiaTheme="minorEastAsia"/>
              <w:noProof/>
              <w:lang w:eastAsia="sk-SK"/>
            </w:rPr>
          </w:pPr>
          <w:hyperlink w:anchor="_Toc160094078" w:history="1">
            <w:r w:rsidRPr="00E72348">
              <w:rPr>
                <w:rStyle w:val="Hypertextovprepojenie"/>
                <w:noProof/>
              </w:rPr>
              <w:t>Článok – 4.  Podmienky zaobchádzania s majetkom ktorý materská škola spravuje, ak tak rozhodne zriaďovateľ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_Toc160094078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B0B4D" w:rsidRDefault="00DB0B4D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lang w:eastAsia="sk-SK"/>
            </w:rPr>
          </w:pPr>
          <w:hyperlink w:anchor="_Toc160094079" w:history="1">
            <w:r w:rsidRPr="00E72348">
              <w:rPr>
                <w:rStyle w:val="Hypertextovprepojenie"/>
                <w:noProof/>
              </w:rPr>
              <w:t>Záverečné ustanovenia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_Toc160094079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B0B4D" w:rsidRDefault="00DB0B4D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lang w:eastAsia="sk-SK"/>
            </w:rPr>
          </w:pPr>
          <w:hyperlink w:anchor="_Toc160094080" w:history="1">
            <w:r w:rsidRPr="00E72348">
              <w:rPr>
                <w:rStyle w:val="Hypertextovprepojenie"/>
                <w:noProof/>
              </w:rPr>
              <w:t>Prílohy 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_Toc160094080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B0B4D" w:rsidRDefault="00DB0B4D">
          <w:pPr>
            <w:pStyle w:val="Obsah3"/>
            <w:tabs>
              <w:tab w:val="right" w:leader="dot" w:pos="9062"/>
            </w:tabs>
            <w:rPr>
              <w:rFonts w:eastAsiaTheme="minorEastAsia"/>
              <w:noProof/>
              <w:lang w:eastAsia="sk-SK"/>
            </w:rPr>
          </w:pPr>
          <w:hyperlink w:anchor="_Toc160094081" w:history="1">
            <w:r w:rsidRPr="00E72348">
              <w:rPr>
                <w:rStyle w:val="Hypertextovprepojenie"/>
                <w:noProof/>
              </w:rPr>
              <w:t>Konzultačné hodiny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_Toc160094081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B0B4D" w:rsidRDefault="00DB0B4D">
          <w:pPr>
            <w:pStyle w:val="Obsah3"/>
            <w:tabs>
              <w:tab w:val="right" w:leader="dot" w:pos="9062"/>
            </w:tabs>
            <w:rPr>
              <w:rFonts w:eastAsiaTheme="minorEastAsia"/>
              <w:noProof/>
              <w:lang w:eastAsia="sk-SK"/>
            </w:rPr>
          </w:pPr>
          <w:hyperlink w:anchor="_Toc160094082" w:history="1">
            <w:r w:rsidRPr="00E72348">
              <w:rPr>
                <w:rStyle w:val="Hypertextovprepojenie"/>
                <w:noProof/>
              </w:rPr>
              <w:t>Príloha č. 4 Harmonogram denných aktivít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_Toc160094082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B0B4D" w:rsidRDefault="00DB0B4D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lang w:eastAsia="sk-SK"/>
            </w:rPr>
          </w:pPr>
          <w:hyperlink w:anchor="_Toc160094083" w:history="1">
            <w:r w:rsidRPr="00E72348">
              <w:rPr>
                <w:rStyle w:val="Hypertextovprepojenie"/>
                <w:noProof/>
              </w:rPr>
              <w:t>A D A P T A Č N Ý         P R O G R A M        MŠ    Bublinkovo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_Toc160094083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B0B4D" w:rsidRDefault="00DB0B4D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sk-SK"/>
            </w:rPr>
          </w:pPr>
          <w:hyperlink w:anchor="_Toc160094084" w:history="1">
            <w:r w:rsidRPr="00E72348">
              <w:rPr>
                <w:rStyle w:val="Hypertextovprepojenie"/>
                <w:noProof/>
              </w:rPr>
              <w:t>3 – proces adaptácie dieťaťa: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_Toc160094084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B0B4D" w:rsidRDefault="00DB0B4D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sk-SK"/>
            </w:rPr>
          </w:pPr>
          <w:hyperlink w:anchor="_Toc160094085" w:history="1">
            <w:r w:rsidRPr="00E72348">
              <w:rPr>
                <w:rStyle w:val="Hypertextovprepojenie"/>
                <w:noProof/>
              </w:rPr>
              <w:t>4 – adaptácia pred nástupom do materskej školy: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_Toc160094085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B0B4D" w:rsidRDefault="00DB0B4D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lang w:eastAsia="sk-SK"/>
            </w:rPr>
          </w:pPr>
          <w:hyperlink w:anchor="_Toc160094086" w:history="1">
            <w:r w:rsidRPr="00E72348">
              <w:rPr>
                <w:rStyle w:val="Hypertextovprepojenie"/>
                <w:noProof/>
              </w:rPr>
              <w:t>D O H O V O R    o   právach    dieťaťa  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_Toc160094086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B0B4D" w:rsidRDefault="00DB0B4D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lang w:eastAsia="sk-SK"/>
            </w:rPr>
          </w:pPr>
          <w:hyperlink w:anchor="_Toc160094087" w:history="1">
            <w:r w:rsidRPr="00E72348">
              <w:rPr>
                <w:rStyle w:val="Hypertextovprepojenie"/>
                <w:noProof/>
              </w:rPr>
              <w:t>DODATOK: Výchova a vzdelávanie detí so zdravotným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_Toc160094087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B0B4D" w:rsidRDefault="00DB0B4D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lang w:eastAsia="sk-SK"/>
            </w:rPr>
          </w:pPr>
          <w:hyperlink w:anchor="_Toc160094088" w:history="1">
            <w:r w:rsidRPr="00E72348">
              <w:rPr>
                <w:rStyle w:val="Hypertextovprepojenie"/>
                <w:noProof/>
              </w:rPr>
              <w:t>znevýhodnením;( zákon 245/2008Zb.z. školský zákon);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_Toc160094088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74782" w:rsidRDefault="00673B26" w:rsidP="00B74782">
          <w:r>
            <w:rPr>
              <w:b/>
              <w:bCs/>
            </w:rPr>
            <w:lastRenderedPageBreak/>
            <w:fldChar w:fldCharType="end"/>
          </w:r>
        </w:p>
      </w:sdtContent>
    </w:sdt>
    <w:p w:rsidR="00D8050A" w:rsidRPr="003833F6" w:rsidRDefault="00D8050A" w:rsidP="00B74782">
      <w:pPr>
        <w:rPr>
          <w:b/>
        </w:rPr>
      </w:pPr>
      <w:r w:rsidRPr="003833F6">
        <w:rPr>
          <w:b/>
        </w:rPr>
        <w:t>CHARAKTERISTIKA MATERSKEJ ŠKOLY</w:t>
      </w:r>
    </w:p>
    <w:p w:rsidR="005362E7" w:rsidRPr="005362E7" w:rsidRDefault="005362E7" w:rsidP="005362E7">
      <w:pPr>
        <w:rPr>
          <w:rFonts w:ascii="Times New Roman" w:hAnsi="Times New Roman" w:cs="Times New Roman"/>
          <w:sz w:val="24"/>
          <w:szCs w:val="24"/>
        </w:rPr>
      </w:pPr>
    </w:p>
    <w:p w:rsidR="00D8050A" w:rsidRPr="005362E7" w:rsidRDefault="003833F6" w:rsidP="00AD1A93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Materská škola je dvoj</w:t>
      </w:r>
      <w:r w:rsidR="00D8050A" w:rsidRPr="005362E7">
        <w:rPr>
          <w:rFonts w:ascii="Times New Roman" w:hAnsi="Times New Roman" w:cs="Times New Roman"/>
          <w:sz w:val="24"/>
          <w:szCs w:val="24"/>
        </w:rPr>
        <w:t>triedna. Poskytuje celodennú výchovnú starostlivosť deťom vo veku od dvoch do šesť rokov a deťom s odloženou školskou dochádzkou, taktiež škola poskytuje deťom aj možnosť poldenného pobytu. Z dôvodu ľahšej adaptácie dieťaťa možno prijať dieťa na čas adaptačného pobytu, v ktorom zákonný zástupca privádza dieťa do MŠ postupne na hodinu, dve, najviac na štyri hodiny, spolupracuje s pedagogickými zamestnancami a po prevzatí dieťaťa z SMŠ zabezpečuje riadnu starostlivosť o dieťa.</w:t>
      </w:r>
    </w:p>
    <w:p w:rsidR="00AD1A93" w:rsidRPr="005362E7" w:rsidRDefault="00D8050A" w:rsidP="00D8050A">
      <w:pPr>
        <w:jc w:val="both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</w:rPr>
        <w:t xml:space="preserve">Materská škola je umiestnená v prízemnej účelovej budove. Zariadenie </w:t>
      </w:r>
      <w:r w:rsidR="003309D6">
        <w:rPr>
          <w:rFonts w:ascii="Times New Roman" w:hAnsi="Times New Roman" w:cs="Times New Roman"/>
          <w:sz w:val="24"/>
          <w:szCs w:val="24"/>
        </w:rPr>
        <w:t>tvorí vstupná chodba, šatňa, dve</w:t>
      </w:r>
      <w:r w:rsidRPr="005362E7">
        <w:rPr>
          <w:rFonts w:ascii="Times New Roman" w:hAnsi="Times New Roman" w:cs="Times New Roman"/>
          <w:sz w:val="24"/>
          <w:szCs w:val="24"/>
        </w:rPr>
        <w:t xml:space="preserve"> triedy s príslušnými priestormi, jedná z tried je </w:t>
      </w:r>
      <w:r w:rsidR="003309D6" w:rsidRPr="005362E7">
        <w:rPr>
          <w:rFonts w:ascii="Times New Roman" w:hAnsi="Times New Roman" w:cs="Times New Roman"/>
          <w:sz w:val="24"/>
          <w:szCs w:val="24"/>
        </w:rPr>
        <w:t>spálňa</w:t>
      </w:r>
      <w:r w:rsidRPr="005362E7">
        <w:rPr>
          <w:rFonts w:ascii="Times New Roman" w:hAnsi="Times New Roman" w:cs="Times New Roman"/>
          <w:sz w:val="24"/>
          <w:szCs w:val="24"/>
        </w:rPr>
        <w:t>, miestnosti pre učiteľky a riaditeľku, stabilná jedáleň a kuchyňa s príslušenstvom. K MŠ patria aj vonkajší sklad na hračky na pobyt vonku a na iné pre potreby MŠ. V záhrade je besiedka, ktorá slúži deťom pri pobyte vonku v prípade nepriaznivého počasia.</w:t>
      </w:r>
    </w:p>
    <w:p w:rsidR="00AD1A93" w:rsidRPr="005362E7" w:rsidRDefault="00AD1A93" w:rsidP="00D8050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8050A" w:rsidRPr="005362E7" w:rsidRDefault="00D8050A" w:rsidP="00D8050A">
      <w:pPr>
        <w:jc w:val="both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b/>
          <w:sz w:val="24"/>
          <w:szCs w:val="24"/>
        </w:rPr>
        <w:t>Ciele výchovy a vzdelávania</w:t>
      </w:r>
    </w:p>
    <w:p w:rsidR="00D8050A" w:rsidRPr="005362E7" w:rsidRDefault="00D8050A" w:rsidP="00AD1A93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</w:rPr>
        <w:t>Cieľom edukácie našej materskej školy je získať vzdelanie podľa „školského zákona“ ( zákon č. 245/2008 o výchove a vzdelávaní a o zmene niektorých zákonov ). Okrem týchto cieľov naša materská škola obohacuje výchovu a vzdelávanie detí o regionálne prvky ľudových tradícií, rôznymi formami práce im bližšie približujeme zvyky starých a prastarých rodičov, ich život, prácu, ale aj zábavu.</w:t>
      </w:r>
    </w:p>
    <w:p w:rsidR="00D8050A" w:rsidRPr="005362E7" w:rsidRDefault="00D8050A" w:rsidP="00D8050A">
      <w:pPr>
        <w:jc w:val="both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</w:rPr>
        <w:t>Pedagogický prístup v materskej škole sa opiera o pozitívnu výchovu, založenú na láske a dôvere k dieťaťu. V takejto výchove sa posilňuje sebaúcta, zvyšuje sebavedomie dieťaťa na základe postupne utváraného adekvátneho sebahodnotenia, ktoré je predpokladom zdravého sebavedomia (nie nedostatočného ani prehnaného ).</w:t>
      </w:r>
    </w:p>
    <w:p w:rsidR="00C603AD" w:rsidRPr="00B74782" w:rsidRDefault="00D8050A" w:rsidP="00B74782">
      <w:pPr>
        <w:jc w:val="both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</w:rPr>
        <w:t>Zdravá sebaúcta a sebavedomie je kľúčom k celoživotnému osobnostnému rastu a podmieňuje efektivitu učenia sa nielen dieťaťa, ale aj dospelého v tom najširšom slova zmysle.</w:t>
      </w:r>
    </w:p>
    <w:p w:rsidR="00BD1191" w:rsidRPr="005362E7" w:rsidRDefault="00BD1191" w:rsidP="00BD11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5362E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  <w:t>A/  ciele a úlohy v edukačnej oblasti</w:t>
      </w:r>
    </w:p>
    <w:p w:rsidR="00BD1191" w:rsidRPr="005362E7" w:rsidRDefault="00BD1191" w:rsidP="00BD11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5362E7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- </w:t>
      </w:r>
      <w:r w:rsidRPr="005362E7">
        <w:rPr>
          <w:rFonts w:ascii="Times New Roman" w:eastAsia="Times New Roman" w:hAnsi="Times New Roman" w:cs="Times New Roman"/>
          <w:i/>
          <w:iCs/>
          <w:sz w:val="24"/>
          <w:szCs w:val="24"/>
          <w:lang w:eastAsia="sk-SK"/>
        </w:rPr>
        <w:t>uplatňovať a chrániť práva dieťaťa v spolupráci s rodinou</w:t>
      </w:r>
    </w:p>
    <w:p w:rsidR="00BD1191" w:rsidRPr="005362E7" w:rsidRDefault="00BD1191" w:rsidP="00BD11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5362E7">
        <w:rPr>
          <w:rFonts w:ascii="Times New Roman" w:eastAsia="Times New Roman" w:hAnsi="Times New Roman" w:cs="Times New Roman"/>
          <w:i/>
          <w:iCs/>
          <w:sz w:val="24"/>
          <w:szCs w:val="24"/>
          <w:lang w:eastAsia="sk-SK"/>
        </w:rPr>
        <w:t>- rozvíjať pohybovú kultúru a zdatnosť detí</w:t>
      </w:r>
    </w:p>
    <w:p w:rsidR="00BD1191" w:rsidRPr="005362E7" w:rsidRDefault="00BD1191" w:rsidP="00BD119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5362E7">
        <w:rPr>
          <w:rFonts w:ascii="Times New Roman" w:eastAsia="Times New Roman" w:hAnsi="Times New Roman" w:cs="Times New Roman"/>
          <w:i/>
          <w:iCs/>
          <w:sz w:val="24"/>
          <w:szCs w:val="24"/>
          <w:lang w:eastAsia="sk-SK"/>
        </w:rPr>
        <w:t>- rozvíjať návyky súvisiace so zdravým životným štýlom, podporovať zdravé sebavedomie, sebaistotu a    jedinečnosť detí</w:t>
      </w:r>
    </w:p>
    <w:p w:rsidR="00BD1191" w:rsidRPr="005362E7" w:rsidRDefault="00BD1191" w:rsidP="00BD11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5362E7">
        <w:rPr>
          <w:rFonts w:ascii="Times New Roman" w:eastAsia="Times New Roman" w:hAnsi="Times New Roman" w:cs="Times New Roman"/>
          <w:i/>
          <w:iCs/>
          <w:sz w:val="24"/>
          <w:szCs w:val="24"/>
          <w:lang w:eastAsia="sk-SK"/>
        </w:rPr>
        <w:t>- vytváranie podmienok na rozvíjanie digitálnych technológií, rozvíjať počítačovú gramotnosť</w:t>
      </w:r>
    </w:p>
    <w:p w:rsidR="00BD1191" w:rsidRPr="005362E7" w:rsidRDefault="00BD1191" w:rsidP="00BD11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5362E7">
        <w:rPr>
          <w:rFonts w:ascii="Times New Roman" w:eastAsia="Times New Roman" w:hAnsi="Times New Roman" w:cs="Times New Roman"/>
          <w:i/>
          <w:iCs/>
          <w:sz w:val="24"/>
          <w:szCs w:val="24"/>
          <w:lang w:eastAsia="sk-SK"/>
        </w:rPr>
        <w:lastRenderedPageBreak/>
        <w:t>- udržiavať si kvalitnú zaškolenosť detí na vstup do ZŠ</w:t>
      </w:r>
    </w:p>
    <w:p w:rsidR="00BD1191" w:rsidRPr="005362E7" w:rsidRDefault="00BD1191" w:rsidP="00BD11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5362E7">
        <w:rPr>
          <w:rFonts w:ascii="Times New Roman" w:eastAsia="Times New Roman" w:hAnsi="Times New Roman" w:cs="Times New Roman"/>
          <w:i/>
          <w:iCs/>
          <w:sz w:val="24"/>
          <w:szCs w:val="24"/>
          <w:lang w:eastAsia="sk-SK"/>
        </w:rPr>
        <w:t>- rozvíjať multikultúrnu a regionálnu výchovu</w:t>
      </w:r>
    </w:p>
    <w:p w:rsidR="00BD1191" w:rsidRPr="005362E7" w:rsidRDefault="00BD1191" w:rsidP="00BD11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5362E7">
        <w:rPr>
          <w:rFonts w:ascii="Times New Roman" w:eastAsia="Times New Roman" w:hAnsi="Times New Roman" w:cs="Times New Roman"/>
          <w:i/>
          <w:iCs/>
          <w:sz w:val="24"/>
          <w:szCs w:val="24"/>
          <w:lang w:eastAsia="sk-SK"/>
        </w:rPr>
        <w:t>- zintenzívniť výchovu k dopravnej disciplíne</w:t>
      </w:r>
    </w:p>
    <w:p w:rsidR="00BD1191" w:rsidRPr="005362E7" w:rsidRDefault="00BD1191" w:rsidP="00BD11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5362E7">
        <w:rPr>
          <w:rFonts w:ascii="Times New Roman" w:eastAsia="Times New Roman" w:hAnsi="Times New Roman" w:cs="Times New Roman"/>
          <w:i/>
          <w:iCs/>
          <w:sz w:val="24"/>
          <w:szCs w:val="24"/>
          <w:lang w:eastAsia="sk-SK"/>
        </w:rPr>
        <w:t>- viesť deti k ochrane enviromentálneho prostredia</w:t>
      </w:r>
    </w:p>
    <w:p w:rsidR="00BD1191" w:rsidRPr="005362E7" w:rsidRDefault="00BD1191" w:rsidP="00BD11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5362E7">
        <w:rPr>
          <w:rFonts w:ascii="Times New Roman" w:eastAsia="Times New Roman" w:hAnsi="Times New Roman" w:cs="Times New Roman"/>
          <w:i/>
          <w:iCs/>
          <w:sz w:val="24"/>
          <w:szCs w:val="24"/>
          <w:lang w:eastAsia="sk-SK"/>
        </w:rPr>
        <w:t>- rozvíjať predčitateľskú a jazykovú  gramotnosť</w:t>
      </w:r>
    </w:p>
    <w:p w:rsidR="00BD1191" w:rsidRPr="005362E7" w:rsidRDefault="00BD1191" w:rsidP="00BD11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5362E7">
        <w:rPr>
          <w:rFonts w:ascii="Times New Roman" w:eastAsia="Times New Roman" w:hAnsi="Times New Roman" w:cs="Times New Roman"/>
          <w:i/>
          <w:iCs/>
          <w:sz w:val="24"/>
          <w:szCs w:val="24"/>
          <w:lang w:eastAsia="sk-SK"/>
        </w:rPr>
        <w:t>- oboznamovanie sa s cudzím jazykom</w:t>
      </w:r>
    </w:p>
    <w:p w:rsidR="00D8050A" w:rsidRPr="005362E7" w:rsidRDefault="00BD1191" w:rsidP="003D317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5362E7">
        <w:rPr>
          <w:rFonts w:ascii="Times New Roman" w:eastAsia="Times New Roman" w:hAnsi="Times New Roman" w:cs="Times New Roman"/>
          <w:i/>
          <w:iCs/>
          <w:sz w:val="24"/>
          <w:szCs w:val="24"/>
          <w:lang w:eastAsia="sk-SK"/>
        </w:rPr>
        <w:t>- vytvárať vhodné podmienky na bezproblémovú adaptáciu</w:t>
      </w:r>
    </w:p>
    <w:p w:rsidR="00AD1A93" w:rsidRPr="005362E7" w:rsidRDefault="00AD1A93">
      <w:pPr>
        <w:rPr>
          <w:rFonts w:ascii="Times New Roman" w:eastAsiaTheme="majorEastAsia" w:hAnsi="Times New Roman" w:cs="Times New Roman"/>
          <w:b/>
          <w:bCs/>
          <w:color w:val="365F91" w:themeColor="accent1" w:themeShade="BF"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</w:rPr>
        <w:br w:type="page"/>
      </w:r>
    </w:p>
    <w:p w:rsidR="00D8050A" w:rsidRPr="00C603AD" w:rsidRDefault="00D8050A" w:rsidP="00C603AD">
      <w:pPr>
        <w:pStyle w:val="Nadpis1"/>
      </w:pPr>
      <w:bookmarkStart w:id="1" w:name="_Toc160094057"/>
      <w:r w:rsidRPr="00C603AD">
        <w:lastRenderedPageBreak/>
        <w:t>2. VŠEOBECNÉ VYMEDZENIA POVINNOSTÍ A PRÁV DETÍ,</w:t>
      </w:r>
      <w:bookmarkEnd w:id="1"/>
    </w:p>
    <w:p w:rsidR="00D8050A" w:rsidRPr="00C603AD" w:rsidRDefault="00D8050A" w:rsidP="00C603AD">
      <w:pPr>
        <w:pStyle w:val="Nadpis1"/>
      </w:pPr>
      <w:bookmarkStart w:id="2" w:name="_Toc160094058"/>
      <w:r w:rsidRPr="00C603AD">
        <w:t>RODIČOV A ZAMESTNANCOV MATERSKEJ ŠKOLY</w:t>
      </w:r>
      <w:bookmarkEnd w:id="2"/>
    </w:p>
    <w:p w:rsidR="000842E4" w:rsidRPr="005362E7" w:rsidRDefault="000842E4" w:rsidP="000842E4">
      <w:pPr>
        <w:rPr>
          <w:rFonts w:ascii="Times New Roman" w:hAnsi="Times New Roman" w:cs="Times New Roman"/>
          <w:sz w:val="24"/>
          <w:szCs w:val="24"/>
        </w:rPr>
      </w:pPr>
    </w:p>
    <w:p w:rsidR="00315EF9" w:rsidRPr="005362E7" w:rsidRDefault="00315EF9" w:rsidP="00315EF9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362E7">
        <w:rPr>
          <w:rFonts w:ascii="Times New Roman" w:hAnsi="Times New Roman" w:cs="Times New Roman"/>
          <w:b/>
          <w:sz w:val="24"/>
          <w:szCs w:val="24"/>
        </w:rPr>
        <w:t>1. Práva a povinnosti detí a ich zákonných zástupcov, pravidlá vzájomných vzťahov a vzťahov s pedagogickými zamestnancami materskej školy:</w:t>
      </w:r>
    </w:p>
    <w:p w:rsidR="00315EF9" w:rsidRPr="005362E7" w:rsidRDefault="00315EF9" w:rsidP="00315EF9">
      <w:pPr>
        <w:spacing w:after="28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362E7">
        <w:rPr>
          <w:rFonts w:ascii="Times New Roman" w:hAnsi="Times New Roman" w:cs="Times New Roman"/>
          <w:b/>
          <w:sz w:val="24"/>
          <w:szCs w:val="24"/>
        </w:rPr>
        <w:t xml:space="preserve">Práva a povinnosti dieťaťa (§ 144 – 145 )                                                                                                                       </w:t>
      </w:r>
    </w:p>
    <w:p w:rsidR="00315EF9" w:rsidRPr="005362E7" w:rsidRDefault="00315EF9" w:rsidP="00315EF9">
      <w:pPr>
        <w:spacing w:after="28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362E7">
        <w:rPr>
          <w:rFonts w:ascii="Times New Roman" w:hAnsi="Times New Roman" w:cs="Times New Roman"/>
          <w:b/>
          <w:sz w:val="24"/>
          <w:szCs w:val="24"/>
        </w:rPr>
        <w:t xml:space="preserve">odsek 1 – právo dieťaťa na: </w:t>
      </w:r>
    </w:p>
    <w:p w:rsidR="00315EF9" w:rsidRPr="005362E7" w:rsidRDefault="00315EF9" w:rsidP="003062CC">
      <w:pPr>
        <w:numPr>
          <w:ilvl w:val="0"/>
          <w:numId w:val="22"/>
        </w:numPr>
        <w:tabs>
          <w:tab w:val="left" w:pos="540"/>
        </w:tabs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</w:rPr>
        <w:t xml:space="preserve">rovnoprávny prístup k vzdelávaniu, </w:t>
      </w:r>
    </w:p>
    <w:p w:rsidR="00315EF9" w:rsidRPr="005362E7" w:rsidRDefault="00315EF9" w:rsidP="003062CC">
      <w:pPr>
        <w:numPr>
          <w:ilvl w:val="0"/>
          <w:numId w:val="22"/>
        </w:numPr>
        <w:tabs>
          <w:tab w:val="left" w:pos="540"/>
        </w:tabs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</w:rPr>
        <w:t xml:space="preserve">bezplatné vzdelanie pre päťročné deti pred začiatkom plnenia povinnej školskej dochádzky v materskej škole, </w:t>
      </w:r>
    </w:p>
    <w:p w:rsidR="00315EF9" w:rsidRPr="005362E7" w:rsidRDefault="00315EF9" w:rsidP="003062CC">
      <w:pPr>
        <w:numPr>
          <w:ilvl w:val="0"/>
          <w:numId w:val="22"/>
        </w:numPr>
        <w:tabs>
          <w:tab w:val="left" w:pos="540"/>
        </w:tabs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</w:rPr>
        <w:t xml:space="preserve">vzdelanie v štátnom jazyku a materinskom jazyku, </w:t>
      </w:r>
    </w:p>
    <w:p w:rsidR="00315EF9" w:rsidRPr="005362E7" w:rsidRDefault="00315EF9" w:rsidP="003062CC">
      <w:pPr>
        <w:numPr>
          <w:ilvl w:val="0"/>
          <w:numId w:val="22"/>
        </w:numPr>
        <w:tabs>
          <w:tab w:val="left" w:pos="540"/>
        </w:tabs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</w:rPr>
        <w:t xml:space="preserve">individuálny prístup rešpektujúci jeho schopnosti a možnosti, nadanie a zdravotný stav, </w:t>
      </w:r>
    </w:p>
    <w:p w:rsidR="00315EF9" w:rsidRPr="005362E7" w:rsidRDefault="00315EF9" w:rsidP="003062CC">
      <w:pPr>
        <w:numPr>
          <w:ilvl w:val="0"/>
          <w:numId w:val="22"/>
        </w:numPr>
        <w:tabs>
          <w:tab w:val="left" w:pos="540"/>
        </w:tabs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</w:rPr>
        <w:t xml:space="preserve">úctu k jeho národnostnej a etnickej príslušnosti, </w:t>
      </w:r>
    </w:p>
    <w:p w:rsidR="00315EF9" w:rsidRPr="005362E7" w:rsidRDefault="00315EF9" w:rsidP="003062CC">
      <w:pPr>
        <w:numPr>
          <w:ilvl w:val="0"/>
          <w:numId w:val="22"/>
        </w:numPr>
        <w:tabs>
          <w:tab w:val="left" w:pos="540"/>
        </w:tabs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</w:rPr>
        <w:t xml:space="preserve">poskytovanie poradenstva a služieb spojených s výchovou a vzdelávaním, </w:t>
      </w:r>
    </w:p>
    <w:p w:rsidR="00315EF9" w:rsidRPr="005362E7" w:rsidRDefault="00315EF9" w:rsidP="003062CC">
      <w:pPr>
        <w:numPr>
          <w:ilvl w:val="0"/>
          <w:numId w:val="22"/>
        </w:numPr>
        <w:tabs>
          <w:tab w:val="left" w:pos="540"/>
        </w:tabs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</w:rPr>
        <w:t xml:space="preserve">výchovu a vzdelávanie v bezpečnom a hygienicky vyhovujúcom prostredí, </w:t>
      </w:r>
    </w:p>
    <w:p w:rsidR="00315EF9" w:rsidRPr="005362E7" w:rsidRDefault="00315EF9" w:rsidP="003062CC">
      <w:pPr>
        <w:numPr>
          <w:ilvl w:val="0"/>
          <w:numId w:val="22"/>
        </w:numPr>
        <w:tabs>
          <w:tab w:val="left" w:pos="540"/>
        </w:tabs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</w:rPr>
        <w:t>organizáciu výchovy a vzdelávania primeranú jeho veku, schopnostiam, záujmom, zdravotnému stavu a v súlade so zásadami psychohygieny,</w:t>
      </w:r>
    </w:p>
    <w:p w:rsidR="00315EF9" w:rsidRPr="005362E7" w:rsidRDefault="00315EF9" w:rsidP="003062CC">
      <w:pPr>
        <w:numPr>
          <w:ilvl w:val="0"/>
          <w:numId w:val="22"/>
        </w:numPr>
        <w:tabs>
          <w:tab w:val="left" w:pos="540"/>
        </w:tabs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</w:rPr>
        <w:t xml:space="preserve"> informácie týkajúce sa jeho osoby a jeho výchovno-vzdelávacích výsledkov;</w:t>
      </w:r>
    </w:p>
    <w:p w:rsidR="00315EF9" w:rsidRPr="005362E7" w:rsidRDefault="00315EF9" w:rsidP="003062CC">
      <w:pPr>
        <w:numPr>
          <w:ilvl w:val="0"/>
          <w:numId w:val="22"/>
        </w:numPr>
        <w:tabs>
          <w:tab w:val="left" w:pos="540"/>
        </w:tabs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</w:rPr>
        <w:t>styk s rodičom počas konania rozvodu až do rozhodnutia súdu a úprave výkonu rodičovských práv a povinnosti;</w:t>
      </w:r>
    </w:p>
    <w:p w:rsidR="00315EF9" w:rsidRPr="005362E7" w:rsidRDefault="00315EF9" w:rsidP="003062CC">
      <w:pPr>
        <w:numPr>
          <w:ilvl w:val="0"/>
          <w:numId w:val="22"/>
        </w:numPr>
        <w:tabs>
          <w:tab w:val="left" w:pos="540"/>
        </w:tabs>
        <w:suppressAutoHyphens/>
        <w:spacing w:after="28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</w:rPr>
        <w:t>úctu k svojej osobe a na zabezpečenie ochrany proti fyzickému a psychickému a sexuálnemu násiliu;</w:t>
      </w:r>
    </w:p>
    <w:p w:rsidR="00315EF9" w:rsidRPr="005362E7" w:rsidRDefault="00315EF9" w:rsidP="00315EF9">
      <w:pPr>
        <w:pStyle w:val="Normlnweb1"/>
        <w:spacing w:line="360" w:lineRule="auto"/>
        <w:jc w:val="both"/>
      </w:pPr>
      <w:r w:rsidRPr="005362E7">
        <w:rPr>
          <w:rStyle w:val="Siln"/>
        </w:rPr>
        <w:t>odsek 2 - dieťa so špeciálnymi výchovno-vzdelávacími potrebami</w:t>
      </w:r>
      <w:r w:rsidRPr="005362E7">
        <w:t xml:space="preserve"> má právo na:</w:t>
      </w:r>
    </w:p>
    <w:p w:rsidR="00315EF9" w:rsidRPr="005362E7" w:rsidRDefault="00315EF9" w:rsidP="003062CC">
      <w:pPr>
        <w:numPr>
          <w:ilvl w:val="0"/>
          <w:numId w:val="21"/>
        </w:numPr>
        <w:tabs>
          <w:tab w:val="left" w:pos="720"/>
        </w:tabs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</w:rPr>
        <w:t xml:space="preserve">výchovu a vzdelávanie s využitím </w:t>
      </w:r>
      <w:r w:rsidRPr="005362E7">
        <w:rPr>
          <w:rStyle w:val="Siln"/>
          <w:rFonts w:ascii="Times New Roman" w:hAnsi="Times New Roman" w:cs="Times New Roman"/>
          <w:sz w:val="24"/>
          <w:szCs w:val="24"/>
        </w:rPr>
        <w:t>špecifických foriem a metód</w:t>
      </w:r>
      <w:r w:rsidRPr="005362E7">
        <w:rPr>
          <w:rFonts w:ascii="Times New Roman" w:hAnsi="Times New Roman" w:cs="Times New Roman"/>
          <w:sz w:val="24"/>
          <w:szCs w:val="24"/>
        </w:rPr>
        <w:t xml:space="preserve">, ktoré zodpovedajú  potrebám dieťaťa so špeciálnymi výchovno-vzdelávacími potrebami, a na vytvorenie nevyhnutných podmienok, ktoré túto výchovu a vzdelávanie umožňujú;     </w:t>
      </w:r>
    </w:p>
    <w:p w:rsidR="00315EF9" w:rsidRPr="005362E7" w:rsidRDefault="00315EF9" w:rsidP="003062CC">
      <w:pPr>
        <w:numPr>
          <w:ilvl w:val="0"/>
          <w:numId w:val="21"/>
        </w:numPr>
        <w:tabs>
          <w:tab w:val="left" w:pos="720"/>
        </w:tabs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</w:rPr>
        <w:t>vzdelávanie podľa individuálneho vzdelávacieho programu, ak si to vyžaduje druh a stupeň postihnutia s ktorým je oboznámený i rodič/zákonný zástupca;;</w:t>
      </w:r>
    </w:p>
    <w:p w:rsidR="001A20C4" w:rsidRPr="005362E7" w:rsidRDefault="001A20C4" w:rsidP="00315EF9">
      <w:pPr>
        <w:tabs>
          <w:tab w:val="left" w:pos="3300"/>
        </w:tabs>
        <w:spacing w:before="280" w:after="28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15EF9" w:rsidRPr="005362E7" w:rsidRDefault="00315EF9" w:rsidP="00315EF9">
      <w:pPr>
        <w:tabs>
          <w:tab w:val="left" w:pos="3300"/>
        </w:tabs>
        <w:spacing w:before="280" w:after="28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362E7">
        <w:rPr>
          <w:rFonts w:ascii="Times New Roman" w:hAnsi="Times New Roman" w:cs="Times New Roman"/>
          <w:b/>
          <w:sz w:val="24"/>
          <w:szCs w:val="24"/>
        </w:rPr>
        <w:lastRenderedPageBreak/>
        <w:t>odsek 4 – dieťa je povinné:</w:t>
      </w:r>
      <w:r w:rsidRPr="005362E7">
        <w:rPr>
          <w:rFonts w:ascii="Times New Roman" w:hAnsi="Times New Roman" w:cs="Times New Roman"/>
          <w:b/>
          <w:sz w:val="24"/>
          <w:szCs w:val="24"/>
        </w:rPr>
        <w:tab/>
      </w:r>
    </w:p>
    <w:p w:rsidR="00315EF9" w:rsidRPr="005362E7" w:rsidRDefault="00315EF9" w:rsidP="003062CC">
      <w:pPr>
        <w:numPr>
          <w:ilvl w:val="0"/>
          <w:numId w:val="23"/>
        </w:numPr>
        <w:tabs>
          <w:tab w:val="left" w:pos="720"/>
        </w:tabs>
        <w:suppressAutoHyphens/>
        <w:spacing w:before="28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</w:rPr>
        <w:t xml:space="preserve">neobmedzovať svojím konaním práva ostatných detí a osôb zúčastňujúcich sa výchovy a vzdelávania, </w:t>
      </w:r>
    </w:p>
    <w:p w:rsidR="00315EF9" w:rsidRPr="005362E7" w:rsidRDefault="00315EF9" w:rsidP="003062CC">
      <w:pPr>
        <w:numPr>
          <w:ilvl w:val="0"/>
          <w:numId w:val="23"/>
        </w:numPr>
        <w:tabs>
          <w:tab w:val="left" w:pos="720"/>
        </w:tabs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</w:rPr>
        <w:t xml:space="preserve">dodržiavať školský poriadok školy a ďalšie vnútorné predpisy školy, </w:t>
      </w:r>
    </w:p>
    <w:p w:rsidR="00315EF9" w:rsidRPr="005362E7" w:rsidRDefault="00315EF9" w:rsidP="003062CC">
      <w:pPr>
        <w:numPr>
          <w:ilvl w:val="0"/>
          <w:numId w:val="23"/>
        </w:numPr>
        <w:tabs>
          <w:tab w:val="left" w:pos="720"/>
        </w:tabs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</w:rPr>
        <w:t>chrániť pred poškodením majetok a vybavenie MŠ,</w:t>
      </w:r>
    </w:p>
    <w:p w:rsidR="00315EF9" w:rsidRPr="00A56C63" w:rsidRDefault="00315EF9" w:rsidP="00D8050A">
      <w:pPr>
        <w:numPr>
          <w:ilvl w:val="0"/>
          <w:numId w:val="23"/>
        </w:numPr>
        <w:tabs>
          <w:tab w:val="left" w:pos="720"/>
        </w:tabs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</w:rPr>
        <w:t xml:space="preserve">chrániť pred poškodením hračky a učebné pomôcky,  </w:t>
      </w:r>
    </w:p>
    <w:p w:rsidR="00315EF9" w:rsidRPr="005362E7" w:rsidRDefault="00315EF9" w:rsidP="003062CC">
      <w:pPr>
        <w:numPr>
          <w:ilvl w:val="0"/>
          <w:numId w:val="23"/>
        </w:numPr>
        <w:tabs>
          <w:tab w:val="left" w:pos="720"/>
        </w:tabs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</w:rPr>
        <w:t xml:space="preserve">konať tak, aby neohrozoval svoje zdravie a bezpečnosť, ako aj zdravie a bezpečnosť ďalších detí zúčastňujúcich sa na výchove a vzdelávaní, </w:t>
      </w:r>
    </w:p>
    <w:p w:rsidR="00315EF9" w:rsidRPr="005362E7" w:rsidRDefault="00315EF9" w:rsidP="003062CC">
      <w:pPr>
        <w:numPr>
          <w:ilvl w:val="0"/>
          <w:numId w:val="23"/>
        </w:numPr>
        <w:tabs>
          <w:tab w:val="left" w:pos="720"/>
        </w:tabs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</w:rPr>
        <w:t xml:space="preserve">ctiť si ľudskú dôstojnosť svojich kamarátov, detí a zamestnancov MŠ, </w:t>
      </w:r>
    </w:p>
    <w:p w:rsidR="00315EF9" w:rsidRPr="005362E7" w:rsidRDefault="00315EF9" w:rsidP="003062CC">
      <w:pPr>
        <w:numPr>
          <w:ilvl w:val="0"/>
          <w:numId w:val="23"/>
        </w:numPr>
        <w:tabs>
          <w:tab w:val="left" w:pos="720"/>
        </w:tabs>
        <w:suppressAutoHyphens/>
        <w:spacing w:after="28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</w:rPr>
        <w:t>rešpektovať pokyny pedagogických a prevádzkových zamestnancov MŠ</w:t>
      </w:r>
    </w:p>
    <w:p w:rsidR="00315EF9" w:rsidRPr="005362E7" w:rsidRDefault="00315EF9" w:rsidP="00315EF9">
      <w:pPr>
        <w:spacing w:before="280" w:after="28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362E7">
        <w:rPr>
          <w:rFonts w:ascii="Times New Roman" w:hAnsi="Times New Roman" w:cs="Times New Roman"/>
          <w:b/>
          <w:sz w:val="24"/>
          <w:szCs w:val="24"/>
        </w:rPr>
        <w:t xml:space="preserve">odsek 6 – zákonný zástupca dieťaťa má právo: </w:t>
      </w:r>
    </w:p>
    <w:p w:rsidR="00315EF9" w:rsidRPr="005362E7" w:rsidRDefault="00315EF9" w:rsidP="003062CC">
      <w:pPr>
        <w:numPr>
          <w:ilvl w:val="0"/>
          <w:numId w:val="24"/>
        </w:numPr>
        <w:tabs>
          <w:tab w:val="left" w:pos="720"/>
        </w:tabs>
        <w:suppressAutoHyphens/>
        <w:spacing w:before="28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</w:rPr>
        <w:t>žiadať, aby sa v rámci výchovy a vzdelávania v MŠ poskytovali deťom informácie a vedomosti vecne a mnohostranne v súlade so súčasným poznaním sveta a v súlade s princípmi a cieľmi výchovy a vzdelávania;</w:t>
      </w:r>
    </w:p>
    <w:p w:rsidR="00315EF9" w:rsidRPr="005362E7" w:rsidRDefault="00315EF9" w:rsidP="003062CC">
      <w:pPr>
        <w:numPr>
          <w:ilvl w:val="0"/>
          <w:numId w:val="24"/>
        </w:numPr>
        <w:tabs>
          <w:tab w:val="left" w:pos="720"/>
        </w:tabs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</w:rPr>
        <w:t xml:space="preserve">oboznámiť sa so školským vzdelávacím programom MŠ, školským a pracovným poriadkom; </w:t>
      </w:r>
    </w:p>
    <w:p w:rsidR="00315EF9" w:rsidRPr="005362E7" w:rsidRDefault="00315EF9" w:rsidP="003062CC">
      <w:pPr>
        <w:numPr>
          <w:ilvl w:val="0"/>
          <w:numId w:val="24"/>
        </w:numPr>
        <w:tabs>
          <w:tab w:val="left" w:pos="720"/>
        </w:tabs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</w:rPr>
        <w:t xml:space="preserve">byť informovaný o výchovno-vzdelávacích výsledkoch svojho dieťaťa, ako aj prejavoch konania a správania sa; </w:t>
      </w:r>
    </w:p>
    <w:p w:rsidR="00315EF9" w:rsidRPr="005362E7" w:rsidRDefault="00315EF9" w:rsidP="003062CC">
      <w:pPr>
        <w:numPr>
          <w:ilvl w:val="0"/>
          <w:numId w:val="24"/>
        </w:numPr>
        <w:tabs>
          <w:tab w:val="left" w:pos="720"/>
        </w:tabs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</w:rPr>
        <w:t xml:space="preserve">na poskytnutie poradenských služieb vo výchove a vzdelávaní svojho dieťaťa, </w:t>
      </w:r>
    </w:p>
    <w:p w:rsidR="00315EF9" w:rsidRPr="005362E7" w:rsidRDefault="00315EF9" w:rsidP="003062CC">
      <w:pPr>
        <w:numPr>
          <w:ilvl w:val="0"/>
          <w:numId w:val="24"/>
        </w:numPr>
        <w:tabs>
          <w:tab w:val="left" w:pos="720"/>
        </w:tabs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</w:rPr>
        <w:t>zúčastňovať sa výchovy a vzdelávania po predchádzajúcom súhlase zástupkyne MŠ,</w:t>
      </w:r>
    </w:p>
    <w:p w:rsidR="00315EF9" w:rsidRPr="005362E7" w:rsidRDefault="00315EF9" w:rsidP="003062CC">
      <w:pPr>
        <w:numPr>
          <w:ilvl w:val="0"/>
          <w:numId w:val="24"/>
        </w:numPr>
        <w:tabs>
          <w:tab w:val="left" w:pos="720"/>
        </w:tabs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</w:rPr>
        <w:t>konzultovať v prípade potreby zdravotný stav dieťaťa v oblasti konzumácie jedál so zást. MŠ, vedúcou ŠJ, prípadne i s riad. ZŠ;</w:t>
      </w:r>
    </w:p>
    <w:p w:rsidR="00315EF9" w:rsidRPr="005362E7" w:rsidRDefault="00315EF9" w:rsidP="003062CC">
      <w:pPr>
        <w:numPr>
          <w:ilvl w:val="0"/>
          <w:numId w:val="24"/>
        </w:numPr>
        <w:tabs>
          <w:tab w:val="left" w:pos="720"/>
        </w:tabs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</w:rPr>
        <w:t>zúčastňovať sa adaptačného pobytu dieťaťa v MŠ na základe vypracovaného plánu;</w:t>
      </w:r>
    </w:p>
    <w:p w:rsidR="00315EF9" w:rsidRPr="005362E7" w:rsidRDefault="00315EF9" w:rsidP="003062CC">
      <w:pPr>
        <w:numPr>
          <w:ilvl w:val="0"/>
          <w:numId w:val="24"/>
        </w:numPr>
        <w:tabs>
          <w:tab w:val="left" w:pos="720"/>
        </w:tabs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</w:rPr>
        <w:t xml:space="preserve"> zmeniť dochádzku svojho dieťaťa  len na základe konzultácie so zást. MŠ a podania si žiadosti;</w:t>
      </w:r>
    </w:p>
    <w:p w:rsidR="00315EF9" w:rsidRPr="005362E7" w:rsidRDefault="00315EF9" w:rsidP="003062CC">
      <w:pPr>
        <w:numPr>
          <w:ilvl w:val="0"/>
          <w:numId w:val="24"/>
        </w:numPr>
        <w:tabs>
          <w:tab w:val="left" w:pos="720"/>
        </w:tabs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</w:rPr>
        <w:t>Byť informovaný o aktivitách materskej školy (výlety, exkurzie, krúžky, a iné aktivity);</w:t>
      </w:r>
    </w:p>
    <w:p w:rsidR="00315EF9" w:rsidRPr="005362E7" w:rsidRDefault="00315EF9" w:rsidP="003062CC">
      <w:pPr>
        <w:numPr>
          <w:ilvl w:val="0"/>
          <w:numId w:val="24"/>
        </w:numPr>
        <w:tabs>
          <w:tab w:val="left" w:pos="720"/>
        </w:tabs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</w:rPr>
        <w:t>žiadať o umiestnenie dieťaťa na celodenný, prípadne poldenný pobyt na základe žiadosti;</w:t>
      </w:r>
    </w:p>
    <w:p w:rsidR="00315EF9" w:rsidRPr="005362E7" w:rsidRDefault="00315EF9" w:rsidP="003062CC">
      <w:pPr>
        <w:numPr>
          <w:ilvl w:val="0"/>
          <w:numId w:val="24"/>
        </w:numPr>
        <w:tabs>
          <w:tab w:val="left" w:pos="720"/>
        </w:tabs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</w:rPr>
        <w:t xml:space="preserve">žiadať o prerušenie dochádzky dieťaťa do MŠ na základe písomnej žiadosti, </w:t>
      </w:r>
    </w:p>
    <w:p w:rsidR="003374A8" w:rsidRPr="00A56C63" w:rsidRDefault="00315EF9" w:rsidP="00315EF9">
      <w:pPr>
        <w:numPr>
          <w:ilvl w:val="0"/>
          <w:numId w:val="24"/>
        </w:numPr>
        <w:tabs>
          <w:tab w:val="left" w:pos="720"/>
        </w:tabs>
        <w:suppressAutoHyphens/>
        <w:spacing w:after="28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</w:rPr>
        <w:lastRenderedPageBreak/>
        <w:t>vyjadrovať sa ku školskému vzdelávaciemu programu MŠ prostredníctvom Rady ZŠsMŠ;</w:t>
      </w:r>
    </w:p>
    <w:p w:rsidR="00315EF9" w:rsidRPr="005362E7" w:rsidRDefault="00315EF9" w:rsidP="00315EF9">
      <w:pPr>
        <w:pStyle w:val="Normlnweb1"/>
        <w:spacing w:line="360" w:lineRule="auto"/>
        <w:jc w:val="both"/>
        <w:rPr>
          <w:rStyle w:val="Siln"/>
          <w:b w:val="0"/>
        </w:rPr>
      </w:pPr>
      <w:r w:rsidRPr="005362E7">
        <w:rPr>
          <w:b/>
        </w:rPr>
        <w:t xml:space="preserve">odsek 7 - zákonný zástupca dieťaťa  </w:t>
      </w:r>
      <w:r w:rsidRPr="005362E7">
        <w:rPr>
          <w:rStyle w:val="Siln"/>
          <w:b w:val="0"/>
        </w:rPr>
        <w:t>je povinný:</w:t>
      </w:r>
    </w:p>
    <w:p w:rsidR="00315EF9" w:rsidRPr="005362E7" w:rsidRDefault="00315EF9" w:rsidP="003062CC">
      <w:pPr>
        <w:numPr>
          <w:ilvl w:val="0"/>
          <w:numId w:val="26"/>
        </w:numPr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</w:rPr>
        <w:t xml:space="preserve">dodržiavať podmienky výchovno-vzdelávacieho procesu svojho dieťaťa určené školským vzdelávacím programom a plánom školy;        </w:t>
      </w:r>
    </w:p>
    <w:p w:rsidR="00315EF9" w:rsidRPr="005362E7" w:rsidRDefault="00315EF9" w:rsidP="003062CC">
      <w:pPr>
        <w:numPr>
          <w:ilvl w:val="0"/>
          <w:numId w:val="26"/>
        </w:numPr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</w:rPr>
        <w:t xml:space="preserve">dodržiavať dĺžku odsúhlasenej prevádzky MŠ pri preberaní svojho dieťaťa;   </w:t>
      </w:r>
    </w:p>
    <w:p w:rsidR="00315EF9" w:rsidRPr="005362E7" w:rsidRDefault="00315EF9" w:rsidP="003062CC">
      <w:pPr>
        <w:numPr>
          <w:ilvl w:val="0"/>
          <w:numId w:val="26"/>
        </w:numPr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</w:rPr>
        <w:t>oboznámiť sa, odsúhlasiť i dodržiavať školský poriadok;</w:t>
      </w:r>
    </w:p>
    <w:p w:rsidR="00315EF9" w:rsidRPr="005362E7" w:rsidRDefault="00315EF9" w:rsidP="003062CC">
      <w:pPr>
        <w:numPr>
          <w:ilvl w:val="0"/>
          <w:numId w:val="26"/>
        </w:numPr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</w:rPr>
        <w:t>pravdivo informovať uč. MŠ o zdravotnom stave prípadne zdravotných problémoch  svojho dieťaťa, alebo iných závažných skutočnostiach, ktoré by mohli mať vplyv na priebeh výchova a vzdelávania dieťaťa;</w:t>
      </w:r>
    </w:p>
    <w:p w:rsidR="00315EF9" w:rsidRPr="005362E7" w:rsidRDefault="00315EF9" w:rsidP="003062CC">
      <w:pPr>
        <w:numPr>
          <w:ilvl w:val="0"/>
          <w:numId w:val="25"/>
        </w:numPr>
        <w:tabs>
          <w:tab w:val="left" w:pos="720"/>
        </w:tabs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</w:rPr>
        <w:t xml:space="preserve">dbať na sociálne a kultúrne zázemie dieťaťa a rešpektovať jeho špeciálne výchovno-vzdelávacie potreby, </w:t>
      </w:r>
    </w:p>
    <w:p w:rsidR="00315EF9" w:rsidRPr="005362E7" w:rsidRDefault="00315EF9" w:rsidP="003062CC">
      <w:pPr>
        <w:numPr>
          <w:ilvl w:val="0"/>
          <w:numId w:val="25"/>
        </w:numPr>
        <w:tabs>
          <w:tab w:val="left" w:pos="720"/>
        </w:tabs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</w:rPr>
        <w:t>riadiť sa adaptačným prípadne i diagnostickým plánom pre pobyt dieťaťa v MŠ;</w:t>
      </w:r>
    </w:p>
    <w:p w:rsidR="00315EF9" w:rsidRPr="005362E7" w:rsidRDefault="00315EF9" w:rsidP="003062CC">
      <w:pPr>
        <w:numPr>
          <w:ilvl w:val="0"/>
          <w:numId w:val="25"/>
        </w:numPr>
        <w:tabs>
          <w:tab w:val="left" w:pos="720"/>
        </w:tabs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</w:rPr>
        <w:t>dodržiavať odsúhlasený termín platby za odobraté obedy a úhradu nákladov spojených s predprimárnym vzdelávaním určený VZN zriaďovateľom;</w:t>
      </w:r>
    </w:p>
    <w:p w:rsidR="00315EF9" w:rsidRPr="005362E7" w:rsidRDefault="00315EF9" w:rsidP="003062CC">
      <w:pPr>
        <w:numPr>
          <w:ilvl w:val="0"/>
          <w:numId w:val="25"/>
        </w:numPr>
        <w:tabs>
          <w:tab w:val="left" w:pos="720"/>
        </w:tabs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</w:rPr>
        <w:t>odhlasovať si svoje dieťa 1 deň vopred ,alebo ráno v danom čase;</w:t>
      </w:r>
    </w:p>
    <w:p w:rsidR="00315EF9" w:rsidRPr="005362E7" w:rsidRDefault="00315EF9" w:rsidP="003062CC">
      <w:pPr>
        <w:numPr>
          <w:ilvl w:val="0"/>
          <w:numId w:val="25"/>
        </w:numPr>
        <w:tabs>
          <w:tab w:val="left" w:pos="720"/>
        </w:tabs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</w:rPr>
        <w:t xml:space="preserve"> rešpektovať návrh v prípade nepravidelnej dochádzky dieťaťa  ako aj opakovaných  porušení daných pokynov podaní zást. MŠ  na predčasne ukončenie dochádzky dieťaťa po prerokovaní s riad. ZŠ s MŠ;</w:t>
      </w:r>
    </w:p>
    <w:p w:rsidR="00315EF9" w:rsidRPr="005362E7" w:rsidRDefault="00315EF9" w:rsidP="003062CC">
      <w:pPr>
        <w:numPr>
          <w:ilvl w:val="0"/>
          <w:numId w:val="25"/>
        </w:numPr>
        <w:tabs>
          <w:tab w:val="left" w:pos="720"/>
        </w:tabs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</w:rPr>
        <w:t>nahradiť škodu ,ktorú dieťa úmyselne zavinilo;</w:t>
      </w:r>
    </w:p>
    <w:p w:rsidR="00315EF9" w:rsidRPr="005362E7" w:rsidRDefault="00315EF9" w:rsidP="003062CC">
      <w:pPr>
        <w:numPr>
          <w:ilvl w:val="0"/>
          <w:numId w:val="25"/>
        </w:numPr>
        <w:tabs>
          <w:tab w:val="left" w:pos="720"/>
        </w:tabs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</w:rPr>
        <w:t>rešpektovať daný počet detí určený zriaďovateľom o umiestnení detí a prevádzke MŠ v čase letných prázdnin;</w:t>
      </w:r>
    </w:p>
    <w:p w:rsidR="00315EF9" w:rsidRPr="005362E7" w:rsidRDefault="00315EF9" w:rsidP="003062CC">
      <w:pPr>
        <w:numPr>
          <w:ilvl w:val="0"/>
          <w:numId w:val="25"/>
        </w:numPr>
        <w:tabs>
          <w:tab w:val="left" w:pos="720"/>
        </w:tabs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</w:rPr>
        <w:t>rešpektovať spájanie tried v prípade väčšieho zníženia počtu detí na triede z dôvodu chorobnosti, alebo iného nariadenia;</w:t>
      </w:r>
    </w:p>
    <w:p w:rsidR="00315EF9" w:rsidRPr="005362E7" w:rsidRDefault="00315EF9" w:rsidP="003062CC">
      <w:pPr>
        <w:numPr>
          <w:ilvl w:val="0"/>
          <w:numId w:val="25"/>
        </w:numPr>
        <w:tabs>
          <w:tab w:val="left" w:pos="720"/>
        </w:tabs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</w:rPr>
        <w:t>v prípade výskytu zdravotného problému dieťaťa na základe informovanosti zo strany učiteľky – ihneď si svoje dieťa prevziať zo zariadenia;</w:t>
      </w:r>
    </w:p>
    <w:p w:rsidR="00315EF9" w:rsidRPr="005362E7" w:rsidRDefault="00315EF9" w:rsidP="003062CC">
      <w:pPr>
        <w:numPr>
          <w:ilvl w:val="0"/>
          <w:numId w:val="25"/>
        </w:numPr>
        <w:tabs>
          <w:tab w:val="left" w:pos="720"/>
        </w:tabs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</w:rPr>
        <w:t>poskytnúť pedagogickým zamestnancom písomné vyhlásenie, že dieťa prichádzajúce do MŠ po chorobe je zdravé, prípadne na vyžiadanie učiteľky priniesť potvrdenie od pediatra,</w:t>
      </w:r>
    </w:p>
    <w:p w:rsidR="00315EF9" w:rsidRPr="005362E7" w:rsidRDefault="00315EF9" w:rsidP="003062CC">
      <w:pPr>
        <w:numPr>
          <w:ilvl w:val="0"/>
          <w:numId w:val="25"/>
        </w:numPr>
        <w:tabs>
          <w:tab w:val="left" w:pos="720"/>
        </w:tabs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</w:rPr>
        <w:t>rešpektovať názory pedagogických a ostatných zamestnancov, rodičov a pod.;</w:t>
      </w:r>
    </w:p>
    <w:p w:rsidR="00315EF9" w:rsidRPr="005362E7" w:rsidRDefault="00315EF9" w:rsidP="003062CC">
      <w:pPr>
        <w:numPr>
          <w:ilvl w:val="0"/>
          <w:numId w:val="25"/>
        </w:numPr>
        <w:tabs>
          <w:tab w:val="left" w:pos="720"/>
        </w:tabs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</w:rPr>
        <w:t>prihlásiť svoje dieťa na predprimárne vzdelávanie 1 rok pred nástupom do ZŠ;</w:t>
      </w:r>
    </w:p>
    <w:p w:rsidR="00315EF9" w:rsidRPr="005362E7" w:rsidRDefault="00315EF9" w:rsidP="003062CC">
      <w:pPr>
        <w:numPr>
          <w:ilvl w:val="0"/>
          <w:numId w:val="25"/>
        </w:numPr>
        <w:tabs>
          <w:tab w:val="left" w:pos="720"/>
        </w:tabs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</w:rPr>
        <w:lastRenderedPageBreak/>
        <w:t>predložiť rozhodnutie súdu, alebo minimálne predbežne rozhodnutie súdu, ktorého zmyslom je dočasná úprava pomerov rodičov vo vzťahu k starostlivosti o dieťa;</w:t>
      </w:r>
    </w:p>
    <w:p w:rsidR="00315EF9" w:rsidRPr="005362E7" w:rsidRDefault="00315EF9" w:rsidP="003062CC">
      <w:pPr>
        <w:numPr>
          <w:ilvl w:val="0"/>
          <w:numId w:val="25"/>
        </w:numPr>
        <w:tabs>
          <w:tab w:val="left" w:pos="720"/>
        </w:tabs>
        <w:suppressAutoHyphens/>
        <w:spacing w:after="28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</w:rPr>
        <w:t xml:space="preserve">informovať MŠ o zmene zdravotnej spôsobilosti jeho dieťaťa, jeho zdravotných problémoch alebo iných závažných skutočnostiach, ktoré by mohli mať vplyv na priebeh výchovy a vzdelávania;  </w:t>
      </w:r>
    </w:p>
    <w:p w:rsidR="00315EF9" w:rsidRPr="005362E7" w:rsidRDefault="00315EF9" w:rsidP="00D8050A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374A8" w:rsidRPr="005362E7" w:rsidRDefault="003374A8" w:rsidP="003374A8">
      <w:pPr>
        <w:spacing w:after="28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362E7">
        <w:rPr>
          <w:rFonts w:ascii="Times New Roman" w:hAnsi="Times New Roman" w:cs="Times New Roman"/>
          <w:b/>
          <w:sz w:val="24"/>
          <w:szCs w:val="24"/>
        </w:rPr>
        <w:t>Pravidlá vzájomných vzťahov a vzťahov s pedagogickými zamestnancami</w:t>
      </w:r>
    </w:p>
    <w:p w:rsidR="003374A8" w:rsidRPr="005362E7" w:rsidRDefault="003374A8" w:rsidP="003062CC">
      <w:pPr>
        <w:numPr>
          <w:ilvl w:val="0"/>
          <w:numId w:val="27"/>
        </w:numPr>
        <w:suppressAutoHyphens/>
        <w:spacing w:after="28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  <w:lang w:eastAsia="sk-SK"/>
        </w:rPr>
        <w:t>Poslaním pedagogického zamestnanca alebo odborného zamestnanca je vychovávať, vzdelávať, podieľať sa na formovaní osobnostných kvalít detí, učiť ich dôvere a úcte k človeku, schopnosti  prijímať zodpovednosť a byť spravodlivým.</w:t>
      </w:r>
    </w:p>
    <w:p w:rsidR="003374A8" w:rsidRPr="005362E7" w:rsidRDefault="003374A8" w:rsidP="003062CC">
      <w:pPr>
        <w:numPr>
          <w:ilvl w:val="0"/>
          <w:numId w:val="27"/>
        </w:numPr>
        <w:suppressAutoHyphens/>
        <w:spacing w:after="28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  <w:lang w:eastAsia="sk-SK"/>
        </w:rPr>
        <w:t xml:space="preserve"> Svojím konaním, správaním a odbornou činnosťou prispieva ku kultúre medziľudských vzťahov, k podpore morálnych spoločenských hodnôt a tradícií. </w:t>
      </w:r>
    </w:p>
    <w:p w:rsidR="003374A8" w:rsidRPr="005362E7" w:rsidRDefault="003374A8" w:rsidP="003062CC">
      <w:pPr>
        <w:numPr>
          <w:ilvl w:val="0"/>
          <w:numId w:val="27"/>
        </w:numPr>
        <w:suppressAutoHyphens/>
        <w:spacing w:after="28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  <w:lang w:eastAsia="sk-SK"/>
        </w:rPr>
        <w:t>Morálnou povinnosťou pedagogického zamestnanca alebo odborného zamestnanca je v súlade s rešpektovaním názorovej plurality, demokracie a spoločenskej prospešnosti kriticky hodnotiť a eliminovať akékoľvek diskriminačné praktiky.</w:t>
      </w:r>
    </w:p>
    <w:p w:rsidR="003374A8" w:rsidRPr="005362E7" w:rsidRDefault="003374A8" w:rsidP="003062CC">
      <w:pPr>
        <w:numPr>
          <w:ilvl w:val="0"/>
          <w:numId w:val="27"/>
        </w:numPr>
        <w:suppressAutoHyphens/>
        <w:spacing w:after="28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  <w:lang w:eastAsia="sk-SK"/>
        </w:rPr>
        <w:t xml:space="preserve"> Pedagogický zamestnanec alebo odborný zamestnanec si je vedomý svojej spoločenskej zodpovednosti a dôležitosti výkonu pracovnej činnosti. </w:t>
      </w:r>
    </w:p>
    <w:p w:rsidR="003374A8" w:rsidRPr="005362E7" w:rsidRDefault="003374A8" w:rsidP="003062CC">
      <w:pPr>
        <w:numPr>
          <w:ilvl w:val="0"/>
          <w:numId w:val="27"/>
        </w:numPr>
        <w:suppressAutoHyphens/>
        <w:spacing w:after="28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  <w:lang w:eastAsia="sk-SK"/>
        </w:rPr>
        <w:t>Pedagogický zamestnanec alebo odborný zamestnanec sa správa v súlade správnymi predpismi a ďalšími predpismi súvisiacimi  výkonom jeho pracovnej činnosti. Aktívne sa podieľa na kultivovaní a skvalitňovaní verejného života.</w:t>
      </w:r>
    </w:p>
    <w:p w:rsidR="003374A8" w:rsidRPr="005362E7" w:rsidRDefault="003374A8" w:rsidP="003062CC">
      <w:pPr>
        <w:numPr>
          <w:ilvl w:val="0"/>
          <w:numId w:val="27"/>
        </w:numPr>
        <w:suppressAutoHyphens/>
        <w:spacing w:after="28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  <w:lang w:eastAsia="sk-SK"/>
        </w:rPr>
        <w:t>Pedagogický zamestnanec alebo odborný zamestnanec na základe sebapoznania, etického zmýšľania a konania rozvíja svoju osobnú identitu a morálnu integritu, čo je predpokladom jeho plnohodnotnej profesijnej realizácie a tým sa stáva vzorom pre žiakov a spoločnosť.</w:t>
      </w:r>
    </w:p>
    <w:p w:rsidR="003374A8" w:rsidRPr="005362E7" w:rsidRDefault="003374A8" w:rsidP="003062CC">
      <w:pPr>
        <w:numPr>
          <w:ilvl w:val="0"/>
          <w:numId w:val="27"/>
        </w:numPr>
        <w:suppressAutoHyphens/>
        <w:spacing w:after="28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  <w:lang w:eastAsia="sk-SK"/>
        </w:rPr>
        <w:t>Disponuje pri výkone pracovnej činnosti slobodou voľby, ale zároveň aj zodpovednosťou v zmysle etického pôsobenia.</w:t>
      </w:r>
    </w:p>
    <w:p w:rsidR="003374A8" w:rsidRPr="005362E7" w:rsidRDefault="003374A8" w:rsidP="003062CC">
      <w:pPr>
        <w:numPr>
          <w:ilvl w:val="0"/>
          <w:numId w:val="27"/>
        </w:numPr>
        <w:suppressAutoHyphens/>
        <w:spacing w:after="28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  <w:lang w:eastAsia="sk-SK"/>
        </w:rPr>
        <w:lastRenderedPageBreak/>
        <w:t>Spája svoju profesionalitu so stotožnením sa s vykonávanou pracovnou činnosťou a prejavovaním úsilia byť morálnou a odbornou autoritou, z hľadiska celoživotného vzdelávania kultivuje svoju osobnosť a vie správnym spôsobom odovzdávať vedomosti a zručnosti vo výchovno-vzdelávacom procese.</w:t>
      </w:r>
    </w:p>
    <w:p w:rsidR="003374A8" w:rsidRPr="005362E7" w:rsidRDefault="003374A8" w:rsidP="003062CC">
      <w:pPr>
        <w:numPr>
          <w:ilvl w:val="0"/>
          <w:numId w:val="27"/>
        </w:numPr>
        <w:suppressAutoHyphens/>
        <w:spacing w:after="28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  <w:lang w:eastAsia="sk-SK"/>
        </w:rPr>
        <w:t xml:space="preserve">Usiluje sa o kolegialitu v pracovnom prostredí a podieľa sa na utváraní spolupracujúceho spoločenstva a pozitívnej klímy. </w:t>
      </w:r>
    </w:p>
    <w:p w:rsidR="003374A8" w:rsidRPr="005362E7" w:rsidRDefault="003374A8" w:rsidP="003062CC">
      <w:pPr>
        <w:numPr>
          <w:ilvl w:val="0"/>
          <w:numId w:val="27"/>
        </w:numPr>
        <w:suppressAutoHyphens/>
        <w:spacing w:after="28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  <w:lang w:eastAsia="sk-SK"/>
        </w:rPr>
        <w:t xml:space="preserve"> Pri výkone pracovnej činnosti je  nositeľom ľudskosti, empatie, kompetentnosti a v hodnotiacom prístupe je objektívny a spravodlivý.</w:t>
      </w:r>
    </w:p>
    <w:p w:rsidR="003374A8" w:rsidRPr="005362E7" w:rsidRDefault="003374A8" w:rsidP="003062CC">
      <w:pPr>
        <w:numPr>
          <w:ilvl w:val="0"/>
          <w:numId w:val="27"/>
        </w:numPr>
        <w:suppressAutoHyphens/>
        <w:spacing w:after="28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  <w:lang w:eastAsia="sk-SK"/>
        </w:rPr>
        <w:t xml:space="preserve"> V sociálnych a profesijných vzťahoch je otvorený úprimný.</w:t>
      </w:r>
    </w:p>
    <w:p w:rsidR="003374A8" w:rsidRPr="005362E7" w:rsidRDefault="003374A8" w:rsidP="003062CC">
      <w:pPr>
        <w:numPr>
          <w:ilvl w:val="0"/>
          <w:numId w:val="27"/>
        </w:numPr>
        <w:suppressAutoHyphens/>
        <w:spacing w:after="28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  <w:lang w:eastAsia="sk-SK"/>
        </w:rPr>
        <w:t xml:space="preserve">Pri osobných stretnutiach dodržiava princípy etickej komunikácie. </w:t>
      </w:r>
    </w:p>
    <w:p w:rsidR="003374A8" w:rsidRPr="005362E7" w:rsidRDefault="003374A8" w:rsidP="003374A8">
      <w:pPr>
        <w:spacing w:after="280" w:line="360" w:lineRule="auto"/>
        <w:ind w:left="720"/>
        <w:jc w:val="both"/>
        <w:rPr>
          <w:rFonts w:ascii="Times New Roman" w:hAnsi="Times New Roman" w:cs="Times New Roman"/>
          <w:sz w:val="24"/>
          <w:szCs w:val="24"/>
          <w:lang w:eastAsia="sk-SK"/>
        </w:rPr>
      </w:pPr>
      <w:r w:rsidRPr="005362E7">
        <w:rPr>
          <w:rFonts w:ascii="Times New Roman" w:hAnsi="Times New Roman" w:cs="Times New Roman"/>
          <w:b/>
          <w:sz w:val="24"/>
          <w:szCs w:val="24"/>
          <w:lang w:eastAsia="sk-SK"/>
        </w:rPr>
        <w:t xml:space="preserve">Vzťah pedagogického zamestnanca alebo odborného zamestnanca k deťom, zákonným zástupcom </w:t>
      </w:r>
    </w:p>
    <w:p w:rsidR="003374A8" w:rsidRPr="005362E7" w:rsidRDefault="003374A8" w:rsidP="003062CC">
      <w:pPr>
        <w:numPr>
          <w:ilvl w:val="0"/>
          <w:numId w:val="27"/>
        </w:numPr>
        <w:suppressAutoHyphens/>
        <w:spacing w:after="28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  <w:lang w:eastAsia="sk-SK"/>
        </w:rPr>
        <w:t xml:space="preserve"> rešpektuje rovnako všetky detí , ich zákonných zástupcova, bez ohľadu na ich pohlavie, náboženské vyznanie alebo vieru, rasu, príslušnosť k národnosti alebo etnickej skupine, zdravotné postihnutie, vek, sexuálnu orientáciu, manželský stav a rodinný stav, farbu pleti, jazyk, politické alebo iné zmýšľanie, národný alebo sociálny pôvod,....</w:t>
      </w:r>
    </w:p>
    <w:p w:rsidR="003374A8" w:rsidRPr="005362E7" w:rsidRDefault="003374A8" w:rsidP="003062CC">
      <w:pPr>
        <w:numPr>
          <w:ilvl w:val="0"/>
          <w:numId w:val="27"/>
        </w:numPr>
        <w:suppressAutoHyphens/>
        <w:spacing w:after="28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  <w:lang w:eastAsia="sk-SK"/>
        </w:rPr>
        <w:t>spoluvytvára na pracovisku pokojné prostredie a tvorivú atmosféru, v ktorej sa deti budú cítiť bezpečne a budú sa radi vzdelávať,</w:t>
      </w:r>
      <w:r w:rsidR="003309D6">
        <w:rPr>
          <w:rFonts w:ascii="Times New Roman" w:hAnsi="Times New Roman" w:cs="Times New Roman"/>
          <w:sz w:val="24"/>
          <w:szCs w:val="24"/>
          <w:lang w:eastAsia="sk-SK"/>
        </w:rPr>
        <w:t xml:space="preserve">  </w:t>
      </w:r>
      <w:r w:rsidRPr="005362E7">
        <w:rPr>
          <w:rFonts w:ascii="Times New Roman" w:hAnsi="Times New Roman" w:cs="Times New Roman"/>
          <w:sz w:val="24"/>
          <w:szCs w:val="24"/>
          <w:lang w:eastAsia="sk-SK"/>
        </w:rPr>
        <w:t>-pomáha žiakom zaujať etické postoje, vedie ich ku kritickému usiluje sa vzbudiť ich záujem o prácu a smerovanie školy v snahe zabezpečiť čo najlepšie podmienky pre každého dieťaťa,</w:t>
      </w:r>
    </w:p>
    <w:p w:rsidR="003374A8" w:rsidRPr="005362E7" w:rsidRDefault="003374A8" w:rsidP="003062CC">
      <w:pPr>
        <w:numPr>
          <w:ilvl w:val="0"/>
          <w:numId w:val="27"/>
        </w:numPr>
        <w:suppressAutoHyphens/>
        <w:spacing w:after="28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  <w:lang w:eastAsia="sk-SK"/>
        </w:rPr>
        <w:t xml:space="preserve">citlivo vníma kultúrno-výchovné pozadie rodinného prostredia každého dieťaťa, hodnotovú orientáciu a vzdelanie zákonných zástupcov, zástupcov zariadenia, životný štýl rodiny tak, aby komunikácia medzi rodinou a materskou školou viedla k vytváraniu pozitívnych postojov </w:t>
      </w:r>
    </w:p>
    <w:p w:rsidR="000842E4" w:rsidRPr="005362E7" w:rsidRDefault="000842E4" w:rsidP="003374A8">
      <w:pPr>
        <w:spacing w:after="280" w:line="36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  <w:lang w:eastAsia="sk-SK"/>
        </w:rPr>
      </w:pPr>
    </w:p>
    <w:p w:rsidR="000842E4" w:rsidRPr="005362E7" w:rsidRDefault="000842E4" w:rsidP="003374A8">
      <w:pPr>
        <w:spacing w:after="280" w:line="36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  <w:lang w:eastAsia="sk-SK"/>
        </w:rPr>
      </w:pPr>
    </w:p>
    <w:p w:rsidR="003374A8" w:rsidRPr="005362E7" w:rsidRDefault="003374A8" w:rsidP="003374A8">
      <w:pPr>
        <w:spacing w:after="280" w:line="36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362E7">
        <w:rPr>
          <w:rFonts w:ascii="Times New Roman" w:hAnsi="Times New Roman" w:cs="Times New Roman"/>
          <w:b/>
          <w:sz w:val="24"/>
          <w:szCs w:val="24"/>
          <w:lang w:eastAsia="sk-SK"/>
        </w:rPr>
        <w:lastRenderedPageBreak/>
        <w:t xml:space="preserve">Vzťah s pedagogickými zamestnancami materskej školy </w:t>
      </w:r>
    </w:p>
    <w:p w:rsidR="003374A8" w:rsidRPr="005362E7" w:rsidRDefault="003374A8" w:rsidP="003062CC">
      <w:pPr>
        <w:numPr>
          <w:ilvl w:val="0"/>
          <w:numId w:val="27"/>
        </w:numPr>
        <w:suppressAutoHyphens/>
        <w:spacing w:after="28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  <w:lang w:eastAsia="sk-SK"/>
        </w:rPr>
        <w:t>zamestnanec alebo odborný zamestnanec akceptuje potrebu tímovej práce vo výchove a vzdelávaní ako prirodzený rámec svojho profesionálneho pôsobenia,</w:t>
      </w:r>
    </w:p>
    <w:p w:rsidR="003374A8" w:rsidRPr="005362E7" w:rsidRDefault="003374A8" w:rsidP="003062CC">
      <w:pPr>
        <w:numPr>
          <w:ilvl w:val="0"/>
          <w:numId w:val="27"/>
        </w:numPr>
        <w:suppressAutoHyphens/>
        <w:spacing w:after="28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  <w:lang w:eastAsia="sk-SK"/>
        </w:rPr>
        <w:t>pri napĺňaní svojich cieľov dbá na stratégie a zámery školy,</w:t>
      </w:r>
    </w:p>
    <w:p w:rsidR="003374A8" w:rsidRPr="005362E7" w:rsidRDefault="003374A8" w:rsidP="003062CC">
      <w:pPr>
        <w:numPr>
          <w:ilvl w:val="0"/>
          <w:numId w:val="27"/>
        </w:numPr>
        <w:suppressAutoHyphens/>
        <w:spacing w:after="28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  <w:lang w:eastAsia="sk-SK"/>
        </w:rPr>
        <w:t>o  vzniknutých problémoch otvorene komunikuje, aktívne hľadá riešenia a neprenáša zodpovednosť za svoje zlyhanie na ostatných kolegov alebo na zamestnávateľa,</w:t>
      </w:r>
    </w:p>
    <w:p w:rsidR="003374A8" w:rsidRPr="005362E7" w:rsidRDefault="003374A8" w:rsidP="003062CC">
      <w:pPr>
        <w:numPr>
          <w:ilvl w:val="0"/>
          <w:numId w:val="27"/>
        </w:numPr>
        <w:suppressAutoHyphens/>
        <w:spacing w:after="28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  <w:lang w:eastAsia="sk-SK"/>
        </w:rPr>
        <w:t>aplikuje svoje kompetencie v rámci základných etických princípov, pravidiel v oblasti vzťahov s rodinami detí, vedúcimi pedagogickými zamestnancami alebo s vedúcimi odbornými zamestnancami, kontrolnými orgánmi a s perspektívnymi zamestnávateľmi</w:t>
      </w:r>
      <w:r w:rsidR="00A56C63">
        <w:rPr>
          <w:rFonts w:ascii="Times New Roman" w:hAnsi="Times New Roman" w:cs="Times New Roman"/>
          <w:sz w:val="24"/>
          <w:szCs w:val="24"/>
          <w:lang w:eastAsia="sk-SK"/>
        </w:rPr>
        <w:t>,</w:t>
      </w:r>
    </w:p>
    <w:p w:rsidR="003374A8" w:rsidRPr="005362E7" w:rsidRDefault="003374A8" w:rsidP="003062CC">
      <w:pPr>
        <w:numPr>
          <w:ilvl w:val="0"/>
          <w:numId w:val="27"/>
        </w:numPr>
        <w:suppressAutoHyphens/>
        <w:spacing w:after="28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  <w:lang w:eastAsia="sk-SK"/>
        </w:rPr>
        <w:t>zaujíma sa o dianie v materskej škole a aktívne sa podieľa na činnostiach v rámci realizácie výchovy a vzdelávania a chodu materskej školy,</w:t>
      </w:r>
    </w:p>
    <w:p w:rsidR="003374A8" w:rsidRPr="005362E7" w:rsidRDefault="003374A8" w:rsidP="003062CC">
      <w:pPr>
        <w:numPr>
          <w:ilvl w:val="0"/>
          <w:numId w:val="27"/>
        </w:numPr>
        <w:suppressAutoHyphens/>
        <w:spacing w:after="28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  <w:lang w:eastAsia="sk-SK"/>
        </w:rPr>
        <w:t>dokáže svoje pracovné postupy objasniť, zdôvodniť a niesť za nezodpovednosť,</w:t>
      </w:r>
    </w:p>
    <w:p w:rsidR="003374A8" w:rsidRPr="005362E7" w:rsidRDefault="003374A8" w:rsidP="003062CC">
      <w:pPr>
        <w:numPr>
          <w:ilvl w:val="0"/>
          <w:numId w:val="27"/>
        </w:numPr>
        <w:suppressAutoHyphens/>
        <w:spacing w:after="28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  <w:lang w:eastAsia="sk-SK"/>
        </w:rPr>
        <w:t>chráni česť, dôstojnosť a súkromie seba samého, kolegov, žiakov, zákonných zástupcov a zástupcov zariadení;</w:t>
      </w:r>
    </w:p>
    <w:p w:rsidR="003374A8" w:rsidRPr="005362E7" w:rsidRDefault="003374A8" w:rsidP="003062CC">
      <w:pPr>
        <w:numPr>
          <w:ilvl w:val="0"/>
          <w:numId w:val="27"/>
        </w:numPr>
        <w:suppressAutoHyphens/>
        <w:spacing w:after="28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  <w:lang w:eastAsia="sk-SK"/>
        </w:rPr>
        <w:t>obozretne nakladá s dôvernými informáciami;,</w:t>
      </w:r>
    </w:p>
    <w:p w:rsidR="003374A8" w:rsidRPr="005362E7" w:rsidRDefault="003374A8" w:rsidP="003062CC">
      <w:pPr>
        <w:numPr>
          <w:ilvl w:val="0"/>
          <w:numId w:val="27"/>
        </w:numPr>
        <w:suppressAutoHyphens/>
        <w:spacing w:after="28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  <w:lang w:eastAsia="sk-SK"/>
        </w:rPr>
        <w:t xml:space="preserve">si je vedomý toho, že neetické správanie je neprijateľné nielen u neho samého, ale aj u jeho kolegov; </w:t>
      </w:r>
    </w:p>
    <w:p w:rsidR="00933BD7" w:rsidRPr="005362E7" w:rsidRDefault="003374A8" w:rsidP="003062CC">
      <w:pPr>
        <w:numPr>
          <w:ilvl w:val="0"/>
          <w:numId w:val="27"/>
        </w:numPr>
        <w:suppressAutoHyphens/>
        <w:spacing w:after="28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  <w:lang w:eastAsia="sk-SK"/>
        </w:rPr>
        <w:t xml:space="preserve"> vníma proces začleňovania žiakov so špeciálnymi výchovno-vzdelávacími potrebami do bežného života ako integrálnu súčasť výchovno-vzdelávacieho procesu, pritom spolupracuje a komunikuje  s príslušnými organizáciami,</w:t>
      </w:r>
      <w:r w:rsidR="001A20C4" w:rsidRPr="005362E7">
        <w:rPr>
          <w:rFonts w:ascii="Times New Roman" w:hAnsi="Times New Roman" w:cs="Times New Roman"/>
          <w:sz w:val="24"/>
          <w:szCs w:val="24"/>
          <w:lang w:eastAsia="sk-SK"/>
        </w:rPr>
        <w:t xml:space="preserve"> </w:t>
      </w:r>
    </w:p>
    <w:p w:rsidR="003374A8" w:rsidRPr="005362E7" w:rsidRDefault="003374A8" w:rsidP="003062CC">
      <w:pPr>
        <w:numPr>
          <w:ilvl w:val="0"/>
          <w:numId w:val="27"/>
        </w:numPr>
        <w:suppressAutoHyphens/>
        <w:spacing w:after="28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  <w:lang w:eastAsia="sk-SK"/>
        </w:rPr>
        <w:t>aktívne, profesionálne  a empaticky vstupuje do procesov tvorby klímy v materskej škole tak, aby sa etablovala ako otvorený a bezpečný priestor vrátane komunikácie s mimoškolskými organizáciami, ako aj s verejnosťou.</w:t>
      </w:r>
    </w:p>
    <w:p w:rsidR="00A41AB8" w:rsidRPr="005362E7" w:rsidRDefault="00A41AB8" w:rsidP="00A41AB8">
      <w:pPr>
        <w:pStyle w:val="Default"/>
        <w:rPr>
          <w:rFonts w:ascii="Times New Roman" w:hAnsi="Times New Roman" w:cs="Times New Roman"/>
        </w:rPr>
      </w:pPr>
    </w:p>
    <w:p w:rsidR="003374A8" w:rsidRPr="005362E7" w:rsidRDefault="003374A8" w:rsidP="00A41AB8">
      <w:pPr>
        <w:pStyle w:val="Default"/>
        <w:rPr>
          <w:rFonts w:ascii="Times New Roman" w:hAnsi="Times New Roman" w:cs="Times New Roman"/>
        </w:rPr>
      </w:pPr>
    </w:p>
    <w:p w:rsidR="00933BD7" w:rsidRPr="005362E7" w:rsidRDefault="00933BD7" w:rsidP="00933BD7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362E7">
        <w:rPr>
          <w:rFonts w:ascii="Times New Roman" w:hAnsi="Times New Roman" w:cs="Times New Roman"/>
          <w:b/>
          <w:sz w:val="24"/>
          <w:szCs w:val="24"/>
        </w:rPr>
        <w:lastRenderedPageBreak/>
        <w:t>Deti sa prijímajú viac-menej na nasledujúci školský rok a tento proces vychádza zo:</w:t>
      </w:r>
    </w:p>
    <w:p w:rsidR="00933BD7" w:rsidRPr="005362E7" w:rsidRDefault="00933BD7" w:rsidP="003062CC">
      <w:pPr>
        <w:numPr>
          <w:ilvl w:val="0"/>
          <w:numId w:val="28"/>
        </w:numPr>
        <w:suppressAutoHyphens/>
        <w:spacing w:after="28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b/>
          <w:sz w:val="24"/>
          <w:szCs w:val="24"/>
        </w:rPr>
        <w:t>stanovenia počtu detí, ktoré je možne prijať do MŠ  a kritérií prijatia</w:t>
      </w:r>
      <w:r w:rsidRPr="005362E7">
        <w:rPr>
          <w:rFonts w:ascii="Times New Roman" w:hAnsi="Times New Roman" w:cs="Times New Roman"/>
          <w:sz w:val="24"/>
          <w:szCs w:val="24"/>
        </w:rPr>
        <w:t xml:space="preserve">:                                                 - vzhľadom k počtu detí odchádzajúcich k 1.septembru nasledujúceho školského roka do ZŠ, zástupkyňa pre MŠ určí približný počet detí, ktoré je možne prijať do jednotlivých tried k uvedenému dátumu a predloží ho na schválenie riad. ZŠ a spoločne vypracujú kritéria a podmienky prijímania detí ako:                                                    </w:t>
      </w:r>
    </w:p>
    <w:p w:rsidR="00933BD7" w:rsidRPr="005362E7" w:rsidRDefault="00933BD7" w:rsidP="00933BD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</w:rPr>
        <w:t xml:space="preserve">  a/ dieťa, ktoré dovŕšilo piaty rok veku;                                                                          </w:t>
      </w:r>
    </w:p>
    <w:p w:rsidR="00933BD7" w:rsidRPr="005362E7" w:rsidRDefault="00933BD7" w:rsidP="00933BD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</w:rPr>
        <w:t xml:space="preserve">  b/ dieťa s odloženým začiatkom plnenia školskej dochádzky;                                     </w:t>
      </w:r>
    </w:p>
    <w:p w:rsidR="00933BD7" w:rsidRPr="005362E7" w:rsidRDefault="00933BD7" w:rsidP="00933BD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</w:rPr>
        <w:t xml:space="preserve">  c/ dieťa dodatočne odloženým začiatkom plnenia povinnej školskej dochádzky;   </w:t>
      </w:r>
    </w:p>
    <w:p w:rsidR="00933BD7" w:rsidRPr="005362E7" w:rsidRDefault="00933BD7" w:rsidP="00933BD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</w:rPr>
        <w:t xml:space="preserve">  d/  deti od 2 rokov, ak to kapacita triedy umožňuje a ak sú vytvorené vhodné  podmienky;      </w:t>
      </w:r>
    </w:p>
    <w:p w:rsidR="00933BD7" w:rsidRPr="005362E7" w:rsidRDefault="00933BD7" w:rsidP="00933BD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33BD7" w:rsidRPr="005362E7" w:rsidRDefault="00933BD7" w:rsidP="003062CC">
      <w:pPr>
        <w:numPr>
          <w:ilvl w:val="0"/>
          <w:numId w:val="28"/>
        </w:numPr>
        <w:suppressAutoHyphens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362E7">
        <w:rPr>
          <w:rFonts w:ascii="Times New Roman" w:hAnsi="Times New Roman" w:cs="Times New Roman"/>
          <w:b/>
          <w:sz w:val="24"/>
          <w:szCs w:val="24"/>
        </w:rPr>
        <w:t xml:space="preserve">zverejnenie oznamu o zápise detí do MŠ:                                                                        </w:t>
      </w:r>
    </w:p>
    <w:p w:rsidR="00C603AD" w:rsidRDefault="00933BD7" w:rsidP="00933BD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</w:rPr>
        <w:t xml:space="preserve">- do 30-tého apríla sa zverejní na budove MŠ miesto a čas, kedy si rodič / zákonný zástupca môže prevziať žiadosť na prijatie dieťaťa na predprimárne vzdelávanie pre nasledujúci školský rok;                                                                                         </w:t>
      </w:r>
    </w:p>
    <w:p w:rsidR="00933BD7" w:rsidRPr="005362E7" w:rsidRDefault="00933BD7" w:rsidP="00933BD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</w:rPr>
        <w:t xml:space="preserve"> - oznámenie o podávaní žiadosti sa dáva na:                                                                                                         - webovú stránku MŠ,  </w:t>
      </w:r>
    </w:p>
    <w:p w:rsidR="00933BD7" w:rsidRPr="005362E7" w:rsidRDefault="00933BD7" w:rsidP="00933BD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</w:rPr>
        <w:t xml:space="preserve">- vonkajšie okno, voľne prístupne z parkoviska </w:t>
      </w:r>
    </w:p>
    <w:p w:rsidR="00933BD7" w:rsidRPr="005362E7" w:rsidRDefault="00933BD7" w:rsidP="00933BD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</w:rPr>
        <w:t>-  termín podávania žiadosti je určení na celý mesiac m á j ;</w:t>
      </w:r>
    </w:p>
    <w:p w:rsidR="003374A8" w:rsidRPr="005362E7" w:rsidRDefault="003374A8" w:rsidP="00A41AB8">
      <w:pPr>
        <w:pStyle w:val="Default"/>
        <w:rPr>
          <w:rFonts w:ascii="Times New Roman" w:hAnsi="Times New Roman" w:cs="Times New Roman"/>
        </w:rPr>
      </w:pPr>
    </w:p>
    <w:p w:rsidR="003374A8" w:rsidRPr="005362E7" w:rsidRDefault="003374A8" w:rsidP="005362E7">
      <w:pPr>
        <w:pStyle w:val="Default"/>
        <w:rPr>
          <w:rFonts w:ascii="Times New Roman" w:hAnsi="Times New Roman" w:cs="Times New Roman"/>
        </w:rPr>
      </w:pPr>
    </w:p>
    <w:p w:rsidR="00933BD7" w:rsidRPr="005362E7" w:rsidRDefault="00933BD7" w:rsidP="003062CC">
      <w:pPr>
        <w:numPr>
          <w:ilvl w:val="0"/>
          <w:numId w:val="28"/>
        </w:numPr>
        <w:suppressAutoHyphens/>
        <w:spacing w:after="280" w:line="360" w:lineRule="auto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b/>
          <w:sz w:val="24"/>
          <w:szCs w:val="24"/>
        </w:rPr>
        <w:t xml:space="preserve">žiadosť dieťaťa do MŠ;                                                                                                                     </w:t>
      </w:r>
      <w:r w:rsidRPr="005362E7">
        <w:rPr>
          <w:rFonts w:ascii="Times New Roman" w:hAnsi="Times New Roman" w:cs="Times New Roman"/>
          <w:sz w:val="24"/>
          <w:szCs w:val="24"/>
        </w:rPr>
        <w:t>-  rodič / zákonný zástupca vráti prevzatú žiadosť vyplnenú aj s potvrdením o zdravotnom stave a údajom o povinnom očkovaní dieťaťa od všeobecného lekára pre detí a dorast v stanovenom termíne;</w:t>
      </w:r>
    </w:p>
    <w:p w:rsidR="00933BD7" w:rsidRPr="005362E7" w:rsidRDefault="00933BD7" w:rsidP="003062CC">
      <w:pPr>
        <w:numPr>
          <w:ilvl w:val="0"/>
          <w:numId w:val="28"/>
        </w:numPr>
        <w:suppressAutoHyphens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362E7">
        <w:rPr>
          <w:rFonts w:ascii="Times New Roman" w:hAnsi="Times New Roman" w:cs="Times New Roman"/>
          <w:b/>
          <w:sz w:val="24"/>
          <w:szCs w:val="24"/>
        </w:rPr>
        <w:t xml:space="preserve">vlastný priebeh zápisu detí do MŠ;                                                                                            </w:t>
      </w:r>
    </w:p>
    <w:p w:rsidR="00933BD7" w:rsidRPr="005362E7" w:rsidRDefault="00933BD7" w:rsidP="00933BD7">
      <w:pPr>
        <w:spacing w:line="360" w:lineRule="auto"/>
        <w:ind w:left="420"/>
        <w:jc w:val="both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</w:rPr>
        <w:lastRenderedPageBreak/>
        <w:t xml:space="preserve">        -  uč. na triede môže prijať žiadosť od rodiča, len ak je táto náležité vyplnená a najmä ak je na nej vyznačené potvrdenie o zdravotnom stave dieťaťa a údaje o povinnom očkovaní;                                      </w:t>
      </w:r>
    </w:p>
    <w:p w:rsidR="00933BD7" w:rsidRPr="005362E7" w:rsidRDefault="00933BD7" w:rsidP="00933BD7">
      <w:pPr>
        <w:spacing w:line="360" w:lineRule="auto"/>
        <w:ind w:left="420"/>
        <w:jc w:val="both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</w:rPr>
        <w:t xml:space="preserve">     -  riad. pre MŠ eviduje žiadosť do Evidencie pošty a pridelením čísla s dátumom prijatia; </w:t>
      </w:r>
    </w:p>
    <w:p w:rsidR="00933BD7" w:rsidRPr="005362E7" w:rsidRDefault="00933BD7" w:rsidP="00933BD7">
      <w:pPr>
        <w:spacing w:line="360" w:lineRule="auto"/>
        <w:ind w:left="4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362E7">
        <w:rPr>
          <w:rFonts w:ascii="Times New Roman" w:hAnsi="Times New Roman" w:cs="Times New Roman"/>
          <w:b/>
          <w:sz w:val="24"/>
          <w:szCs w:val="24"/>
        </w:rPr>
        <w:t xml:space="preserve">            </w:t>
      </w:r>
    </w:p>
    <w:p w:rsidR="00933BD7" w:rsidRPr="005362E7" w:rsidRDefault="00933BD7" w:rsidP="003062CC">
      <w:pPr>
        <w:numPr>
          <w:ilvl w:val="0"/>
          <w:numId w:val="28"/>
        </w:numPr>
        <w:suppressAutoHyphens/>
        <w:spacing w:after="280" w:line="360" w:lineRule="auto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b/>
          <w:sz w:val="24"/>
          <w:szCs w:val="24"/>
        </w:rPr>
        <w:t xml:space="preserve">zosumarizovanie žiadosti a údajov; </w:t>
      </w:r>
      <w:r w:rsidRPr="005362E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-   na konci mesiaca </w:t>
      </w:r>
      <w:r w:rsidR="005839E3" w:rsidRPr="005362E7">
        <w:rPr>
          <w:rFonts w:ascii="Times New Roman" w:hAnsi="Times New Roman" w:cs="Times New Roman"/>
          <w:sz w:val="24"/>
          <w:szCs w:val="24"/>
        </w:rPr>
        <w:t xml:space="preserve"> riad</w:t>
      </w:r>
      <w:r w:rsidRPr="005362E7">
        <w:rPr>
          <w:rFonts w:ascii="Times New Roman" w:hAnsi="Times New Roman" w:cs="Times New Roman"/>
          <w:sz w:val="24"/>
          <w:szCs w:val="24"/>
        </w:rPr>
        <w:t>. pre MŠ  zosumarizuje žiadosti  a jednotlivé údaje o počte detí, vekového zloženia a prípadného rozdelenia na triedu tak, aby sa viac-menej neprekročil stanovený počet daný na triedu RÚVZ</w:t>
      </w:r>
      <w:r w:rsidR="005839E3" w:rsidRPr="005362E7">
        <w:rPr>
          <w:rFonts w:ascii="Times New Roman" w:hAnsi="Times New Roman" w:cs="Times New Roman"/>
          <w:sz w:val="24"/>
          <w:szCs w:val="24"/>
        </w:rPr>
        <w:t xml:space="preserve"> a predloží ich zriaďovateľovi</w:t>
      </w:r>
      <w:r w:rsidRPr="005362E7">
        <w:rPr>
          <w:rFonts w:ascii="Times New Roman" w:hAnsi="Times New Roman" w:cs="Times New Roman"/>
          <w:sz w:val="24"/>
          <w:szCs w:val="24"/>
        </w:rPr>
        <w:t xml:space="preserve">;    </w:t>
      </w:r>
    </w:p>
    <w:p w:rsidR="00933BD7" w:rsidRPr="005362E7" w:rsidRDefault="00ED6334" w:rsidP="003062CC">
      <w:pPr>
        <w:numPr>
          <w:ilvl w:val="0"/>
          <w:numId w:val="28"/>
        </w:numPr>
        <w:suppressAutoHyphens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b/>
          <w:sz w:val="24"/>
          <w:szCs w:val="24"/>
        </w:rPr>
        <w:t>predloženie žiadosti riad. M</w:t>
      </w:r>
      <w:r w:rsidR="00933BD7" w:rsidRPr="005362E7">
        <w:rPr>
          <w:rFonts w:ascii="Times New Roman" w:hAnsi="Times New Roman" w:cs="Times New Roman"/>
          <w:b/>
          <w:sz w:val="24"/>
          <w:szCs w:val="24"/>
        </w:rPr>
        <w:t xml:space="preserve">Š a spracovanie rozhodnutí o prijatí / neprijatí dieťaťa do MŠ;   </w:t>
      </w:r>
      <w:r w:rsidR="00933BD7" w:rsidRPr="005362E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-  na základe spracovan</w:t>
      </w:r>
      <w:r w:rsidRPr="005362E7">
        <w:rPr>
          <w:rFonts w:ascii="Times New Roman" w:hAnsi="Times New Roman" w:cs="Times New Roman"/>
          <w:sz w:val="24"/>
          <w:szCs w:val="24"/>
        </w:rPr>
        <w:t xml:space="preserve">ie predložených údajov riad. </w:t>
      </w:r>
      <w:r w:rsidR="00933BD7" w:rsidRPr="005362E7">
        <w:rPr>
          <w:rFonts w:ascii="Times New Roman" w:hAnsi="Times New Roman" w:cs="Times New Roman"/>
          <w:sz w:val="24"/>
          <w:szCs w:val="24"/>
        </w:rPr>
        <w:t xml:space="preserve">MŠ vydá rozhodnutie o prijatí / neprijatí dieťaťa do MŠ; </w:t>
      </w:r>
    </w:p>
    <w:p w:rsidR="00933BD7" w:rsidRPr="005362E7" w:rsidRDefault="00933BD7" w:rsidP="003062CC">
      <w:pPr>
        <w:numPr>
          <w:ilvl w:val="0"/>
          <w:numId w:val="29"/>
        </w:numPr>
        <w:suppressAutoHyphens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</w:rPr>
        <w:t>počet žiadosti  a prijatie detí k se</w:t>
      </w:r>
      <w:r w:rsidR="00ED6334" w:rsidRPr="005362E7">
        <w:rPr>
          <w:rFonts w:ascii="Times New Roman" w:hAnsi="Times New Roman" w:cs="Times New Roman"/>
          <w:sz w:val="24"/>
          <w:szCs w:val="24"/>
        </w:rPr>
        <w:t xml:space="preserve">ptembru sa prerokováva riaditeľka </w:t>
      </w:r>
      <w:r w:rsidRPr="005362E7">
        <w:rPr>
          <w:rFonts w:ascii="Times New Roman" w:hAnsi="Times New Roman" w:cs="Times New Roman"/>
          <w:sz w:val="24"/>
          <w:szCs w:val="24"/>
        </w:rPr>
        <w:t>MŠ</w:t>
      </w:r>
      <w:r w:rsidR="00ED6334" w:rsidRPr="005362E7">
        <w:rPr>
          <w:rFonts w:ascii="Times New Roman" w:hAnsi="Times New Roman" w:cs="Times New Roman"/>
          <w:sz w:val="24"/>
          <w:szCs w:val="24"/>
        </w:rPr>
        <w:t xml:space="preserve"> a </w:t>
      </w:r>
      <w:r w:rsidR="000842E4" w:rsidRPr="005362E7">
        <w:rPr>
          <w:rFonts w:ascii="Times New Roman" w:hAnsi="Times New Roman" w:cs="Times New Roman"/>
          <w:sz w:val="24"/>
          <w:szCs w:val="24"/>
        </w:rPr>
        <w:t>zriaďovateľ</w:t>
      </w:r>
      <w:r w:rsidRPr="005362E7">
        <w:rPr>
          <w:rFonts w:ascii="Times New Roman" w:hAnsi="Times New Roman" w:cs="Times New Roman"/>
          <w:sz w:val="24"/>
          <w:szCs w:val="24"/>
        </w:rPr>
        <w:t>;</w:t>
      </w:r>
    </w:p>
    <w:p w:rsidR="00933BD7" w:rsidRPr="005362E7" w:rsidRDefault="00933BD7" w:rsidP="00933BD7">
      <w:pPr>
        <w:pStyle w:val="Default"/>
        <w:rPr>
          <w:rFonts w:ascii="Times New Roman" w:hAnsi="Times New Roman" w:cs="Times New Roman"/>
          <w:b/>
        </w:rPr>
      </w:pPr>
    </w:p>
    <w:p w:rsidR="00933BD7" w:rsidRPr="005362E7" w:rsidRDefault="00933BD7" w:rsidP="00933BD7">
      <w:pPr>
        <w:pStyle w:val="Default"/>
        <w:rPr>
          <w:rFonts w:ascii="Times New Roman" w:hAnsi="Times New Roman" w:cs="Times New Roman"/>
          <w:b/>
        </w:rPr>
      </w:pPr>
    </w:p>
    <w:p w:rsidR="003374A8" w:rsidRPr="005362E7" w:rsidRDefault="00933BD7" w:rsidP="003062CC">
      <w:pPr>
        <w:pStyle w:val="Default"/>
        <w:numPr>
          <w:ilvl w:val="0"/>
          <w:numId w:val="28"/>
        </w:numPr>
        <w:rPr>
          <w:rFonts w:ascii="Times New Roman" w:hAnsi="Times New Roman" w:cs="Times New Roman"/>
        </w:rPr>
      </w:pPr>
      <w:r w:rsidRPr="005362E7">
        <w:rPr>
          <w:rFonts w:ascii="Times New Roman" w:hAnsi="Times New Roman" w:cs="Times New Roman"/>
          <w:b/>
        </w:rPr>
        <w:t xml:space="preserve">informovanie zriaďovateľa o počte prijatých detí;                                                                                       </w:t>
      </w:r>
      <w:r w:rsidRPr="005362E7">
        <w:rPr>
          <w:rFonts w:ascii="Times New Roman" w:hAnsi="Times New Roman" w:cs="Times New Roman"/>
        </w:rPr>
        <w:t xml:space="preserve">-    písomnou formou sa pošlú informácie zriaďovateľovi o počte novoprijatých detí, zostávajúcich detí a celkový počet , ako aj počet  v jednotlivých triedach;                                    -  v prípade zvyšovanie počtu detí zo strany zriaďovateľa je potrebné požadovať písomný pokyn;                                                                                                                             </w:t>
      </w:r>
    </w:p>
    <w:p w:rsidR="003374A8" w:rsidRPr="005362E7" w:rsidRDefault="003374A8" w:rsidP="00A41AB8">
      <w:pPr>
        <w:pStyle w:val="Default"/>
        <w:rPr>
          <w:rFonts w:ascii="Times New Roman" w:hAnsi="Times New Roman" w:cs="Times New Roman"/>
        </w:rPr>
      </w:pPr>
    </w:p>
    <w:p w:rsidR="003374A8" w:rsidRPr="005362E7" w:rsidRDefault="003374A8" w:rsidP="00A41AB8">
      <w:pPr>
        <w:pStyle w:val="Default"/>
        <w:rPr>
          <w:rFonts w:ascii="Times New Roman" w:hAnsi="Times New Roman" w:cs="Times New Roman"/>
        </w:rPr>
      </w:pPr>
    </w:p>
    <w:p w:rsidR="00ED6334" w:rsidRPr="005362E7" w:rsidRDefault="00ED6334" w:rsidP="003062CC">
      <w:pPr>
        <w:numPr>
          <w:ilvl w:val="0"/>
          <w:numId w:val="28"/>
        </w:numPr>
        <w:suppressAutoHyphens/>
        <w:spacing w:after="280" w:line="360" w:lineRule="auto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b/>
          <w:sz w:val="24"/>
          <w:szCs w:val="24"/>
        </w:rPr>
        <w:t xml:space="preserve">vydávanie rozhodnutí o prijatí / neprijatí dieťaťa:                                                                              </w:t>
      </w:r>
      <w:r w:rsidRPr="005362E7">
        <w:rPr>
          <w:rFonts w:ascii="Times New Roman" w:hAnsi="Times New Roman" w:cs="Times New Roman"/>
          <w:sz w:val="24"/>
          <w:szCs w:val="24"/>
        </w:rPr>
        <w:t xml:space="preserve">-   rodič / zákonný zástupca si osobne prevezme rozhodnutie o prijatí / neprijatí dieťaťa na predprimárne vzdelávanie v budove MŠ pričom pre prevzatí na odpis uvedie meno a priezvisko preberajúceho, dátum a podpis;                                                                             </w:t>
      </w:r>
    </w:p>
    <w:p w:rsidR="00ED6334" w:rsidRPr="005362E7" w:rsidRDefault="00ED6334" w:rsidP="00ED6334">
      <w:pPr>
        <w:spacing w:after="280" w:line="360" w:lineRule="auto"/>
        <w:ind w:left="780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</w:rPr>
        <w:t>- rodič / zákonný zástupca si rozhodnutie prevezme najneskôr do 30 dní odo dňa doručenia a podania žiadosti daného roka;</w:t>
      </w:r>
    </w:p>
    <w:p w:rsidR="00ED6334" w:rsidRPr="005362E7" w:rsidRDefault="00ED6334" w:rsidP="00ED6334">
      <w:pPr>
        <w:spacing w:after="280" w:line="360" w:lineRule="auto"/>
        <w:ind w:left="705" w:hanging="705"/>
        <w:jc w:val="both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</w:rPr>
        <w:t xml:space="preserve"> </w:t>
      </w:r>
      <w:r w:rsidRPr="005362E7">
        <w:rPr>
          <w:rFonts w:ascii="Times New Roman" w:hAnsi="Times New Roman" w:cs="Times New Roman"/>
          <w:sz w:val="24"/>
          <w:szCs w:val="24"/>
        </w:rPr>
        <w:tab/>
        <w:t>- v priebehu roka sa budú môcť prijímať detí rok pred plnením povinnej školskej dochádzky i mladšie detí len v prípade voľnej kapacity</w:t>
      </w:r>
    </w:p>
    <w:p w:rsidR="00ED6334" w:rsidRPr="005362E7" w:rsidRDefault="00ED6334" w:rsidP="00C603AD">
      <w:pPr>
        <w:pStyle w:val="Nadpis2"/>
      </w:pPr>
      <w:bookmarkStart w:id="3" w:name="_Toc160094059"/>
      <w:r w:rsidRPr="005362E7">
        <w:lastRenderedPageBreak/>
        <w:t xml:space="preserve">Ukončenie a predčasné ukončenie </w:t>
      </w:r>
      <w:r w:rsidR="00C603AD" w:rsidRPr="005362E7">
        <w:t>pred primárneho</w:t>
      </w:r>
      <w:r w:rsidRPr="005362E7">
        <w:t xml:space="preserve"> vzdelávania:</w:t>
      </w:r>
      <w:bookmarkEnd w:id="3"/>
    </w:p>
    <w:p w:rsidR="00ED6334" w:rsidRPr="005362E7" w:rsidRDefault="00ED6334" w:rsidP="003062CC">
      <w:pPr>
        <w:numPr>
          <w:ilvl w:val="0"/>
          <w:numId w:val="29"/>
        </w:numPr>
        <w:suppressAutoHyphens/>
        <w:spacing w:after="28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</w:rPr>
        <w:t>predprimárne vzdelávanie dieťa získa absolvovaním posledného ročníka vzdelávacieho programu odboru vzdelávania v materskej škole s dokladom o získanom stupni vzdelávania    O s v e d č</w:t>
      </w:r>
      <w:r w:rsidR="002C24CA">
        <w:rPr>
          <w:rFonts w:ascii="Times New Roman" w:hAnsi="Times New Roman" w:cs="Times New Roman"/>
          <w:sz w:val="24"/>
          <w:szCs w:val="24"/>
        </w:rPr>
        <w:t xml:space="preserve"> </w:t>
      </w:r>
      <w:r w:rsidRPr="005362E7">
        <w:rPr>
          <w:rFonts w:ascii="Times New Roman" w:hAnsi="Times New Roman" w:cs="Times New Roman"/>
          <w:sz w:val="24"/>
          <w:szCs w:val="24"/>
        </w:rPr>
        <w:t>e n i e   o absolvovaní predprimárneho vzdelávania;</w:t>
      </w:r>
    </w:p>
    <w:p w:rsidR="00ED6334" w:rsidRPr="005362E7" w:rsidRDefault="00ED6334" w:rsidP="003062CC">
      <w:pPr>
        <w:pStyle w:val="Odsekzoznamu"/>
        <w:numPr>
          <w:ilvl w:val="0"/>
          <w:numId w:val="29"/>
        </w:numPr>
        <w:suppressAutoHyphens/>
        <w:spacing w:after="28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</w:rPr>
        <w:t>pri zníženej adaptačnej schopnosti dieťaťa môže zást. pre MŠ po prerokovaní s rodičom/zákonným zástupcom rozhodnúť o dočasnom prerušení dochádzky dieťaťa do MŠ ( na dohodnutý čas – obdobie), alebo o jej ukončení;</w:t>
      </w:r>
    </w:p>
    <w:p w:rsidR="00ED6334" w:rsidRPr="005362E7" w:rsidRDefault="00ED6334" w:rsidP="003062CC">
      <w:pPr>
        <w:numPr>
          <w:ilvl w:val="0"/>
          <w:numId w:val="31"/>
        </w:numPr>
        <w:suppressAutoHyphens/>
        <w:spacing w:after="28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</w:rPr>
        <w:t>riaditeľka MŠ na základe opakovaného porušenia školského poriadku zákonným zástupcom dieťaťa a po predchádzajúcom upozornení zákonného zástupcu dieťaťa, môže rozhodnúť o ukončení dochádzky dieťaťa do MŠ z nasledovných dôvodov :</w:t>
      </w:r>
    </w:p>
    <w:p w:rsidR="00ED6334" w:rsidRPr="005362E7" w:rsidRDefault="00ED6334" w:rsidP="003062CC">
      <w:pPr>
        <w:numPr>
          <w:ilvl w:val="0"/>
          <w:numId w:val="32"/>
        </w:numPr>
        <w:suppressAutoHyphens/>
        <w:spacing w:after="28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</w:rPr>
        <w:t>ak rodič (zákonný zástupca ) do 14 neoznámi do MŠ dôvod neprítomnosti dieťaťa v MŠ,</w:t>
      </w:r>
    </w:p>
    <w:p w:rsidR="00ED6334" w:rsidRPr="005362E7" w:rsidRDefault="00ED6334" w:rsidP="003062CC">
      <w:pPr>
        <w:numPr>
          <w:ilvl w:val="0"/>
          <w:numId w:val="32"/>
        </w:numPr>
        <w:suppressAutoHyphens/>
        <w:spacing w:after="28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</w:rPr>
        <w:t>ak rodič (zákonný zástupca ) neuhradí v stanovenom termíne príspevok za pobyt dieťaťa v materskej škole,</w:t>
      </w:r>
    </w:p>
    <w:p w:rsidR="00ED6334" w:rsidRPr="005362E7" w:rsidRDefault="00ED6334" w:rsidP="003062CC">
      <w:pPr>
        <w:numPr>
          <w:ilvl w:val="0"/>
          <w:numId w:val="32"/>
        </w:numPr>
        <w:suppressAutoHyphens/>
        <w:spacing w:after="28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</w:rPr>
        <w:t>ak rodič ( zákonný zástupca ) neuhradí v stanovenom termíne výdavky nastravovanie dieťaťa,</w:t>
      </w:r>
    </w:p>
    <w:p w:rsidR="00ED6334" w:rsidRPr="005362E7" w:rsidRDefault="00ED6334" w:rsidP="003062CC">
      <w:pPr>
        <w:numPr>
          <w:ilvl w:val="0"/>
          <w:numId w:val="32"/>
        </w:numPr>
        <w:suppressAutoHyphens/>
        <w:spacing w:after="28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</w:rPr>
        <w:t>ak rodič ( zákonný zástupca ) opätovne po druhom upozornení triednej učiteľky privedie dieťa do MŠ, ktorého zdravotný stav nie je vhodný na prijatie do materskej školy</w:t>
      </w:r>
    </w:p>
    <w:p w:rsidR="003374A8" w:rsidRPr="005362E7" w:rsidRDefault="003374A8" w:rsidP="00A41AB8">
      <w:pPr>
        <w:pStyle w:val="Default"/>
        <w:rPr>
          <w:rFonts w:ascii="Times New Roman" w:hAnsi="Times New Roman" w:cs="Times New Roman"/>
        </w:rPr>
      </w:pPr>
    </w:p>
    <w:p w:rsidR="00ED6334" w:rsidRPr="005362E7" w:rsidRDefault="00ED6334" w:rsidP="003062CC">
      <w:pPr>
        <w:numPr>
          <w:ilvl w:val="0"/>
          <w:numId w:val="32"/>
        </w:numPr>
        <w:suppressAutoHyphens/>
        <w:spacing w:after="28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</w:rPr>
        <w:t>ak sa rodič alebo člen rodiny dieťaťa nevhodne správa v priestoroch MŠ a celom areáli MŠ ( hádky, hrubé vyjadrovanie, krik, nevhodné právanie k učiteľke a podobne),</w:t>
      </w:r>
    </w:p>
    <w:p w:rsidR="00ED6334" w:rsidRPr="005362E7" w:rsidRDefault="00ED6334" w:rsidP="003062CC">
      <w:pPr>
        <w:numPr>
          <w:ilvl w:val="0"/>
          <w:numId w:val="32"/>
        </w:numPr>
        <w:suppressAutoHyphens/>
        <w:spacing w:after="28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</w:rPr>
        <w:t xml:space="preserve">ak sa dieťa nezadaptuje </w:t>
      </w:r>
      <w:r w:rsidRPr="005362E7">
        <w:rPr>
          <w:rFonts w:ascii="Times New Roman" w:hAnsi="Times New Roman" w:cs="Times New Roman"/>
          <w:b/>
          <w:sz w:val="24"/>
          <w:szCs w:val="24"/>
        </w:rPr>
        <w:t>do 3 mesiacov na pobyt</w:t>
      </w:r>
      <w:r w:rsidRPr="005362E7">
        <w:rPr>
          <w:rFonts w:ascii="Times New Roman" w:hAnsi="Times New Roman" w:cs="Times New Roman"/>
          <w:sz w:val="24"/>
          <w:szCs w:val="24"/>
        </w:rPr>
        <w:t xml:space="preserve"> v materskej škole a svojim správaním narúša výchovno – vzdelávací proces,</w:t>
      </w:r>
    </w:p>
    <w:p w:rsidR="00ED6334" w:rsidRPr="005362E7" w:rsidRDefault="00ED6334" w:rsidP="003062CC">
      <w:pPr>
        <w:numPr>
          <w:ilvl w:val="0"/>
          <w:numId w:val="32"/>
        </w:numPr>
        <w:suppressAutoHyphens/>
        <w:spacing w:after="28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</w:rPr>
        <w:lastRenderedPageBreak/>
        <w:t>ak pedagogický zamestnanec počas dochádzky dieťaťa do MŠ zistí, že nemá osvojené hygienické návyky,</w:t>
      </w:r>
    </w:p>
    <w:p w:rsidR="00ED6334" w:rsidRPr="005362E7" w:rsidRDefault="00ED6334" w:rsidP="003062CC">
      <w:pPr>
        <w:numPr>
          <w:ilvl w:val="0"/>
          <w:numId w:val="32"/>
        </w:numPr>
        <w:suppressAutoHyphens/>
        <w:spacing w:after="28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</w:rPr>
        <w:t>ak rodič ( zákonný zástupca ) neoboznámi pedagogické zamestnankyne so skutočným zdravotným stavom dieťaťa, prípadne potrebou špeciálno – pedagogického préstupu,</w:t>
      </w:r>
    </w:p>
    <w:p w:rsidR="00ED6334" w:rsidRPr="005362E7" w:rsidRDefault="00ED6334" w:rsidP="003062CC">
      <w:pPr>
        <w:numPr>
          <w:ilvl w:val="0"/>
          <w:numId w:val="32"/>
        </w:numPr>
        <w:suppressAutoHyphens/>
        <w:spacing w:after="28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</w:rPr>
        <w:t>ak dieťa svojim správaním a konaním ohrozuje zdravie a bezpečnosť svoju, alebo ostatných detí,</w:t>
      </w:r>
    </w:p>
    <w:p w:rsidR="00ED6334" w:rsidRPr="005362E7" w:rsidRDefault="00ED6334" w:rsidP="003062CC">
      <w:pPr>
        <w:numPr>
          <w:ilvl w:val="0"/>
          <w:numId w:val="32"/>
        </w:numPr>
        <w:suppressAutoHyphens/>
        <w:spacing w:after="28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</w:rPr>
        <w:t>ak dieťa odmieta stravu a pitný režim MŠ , zástupkyňa po dohode s pedagogickými zamestnankyňami a zákonným zástupcom dieťaťa skráti dobu pobytu dieťaťa v MŠ zo zdravotných a bezpečnostných dôvodov.</w:t>
      </w:r>
    </w:p>
    <w:p w:rsidR="00ED6334" w:rsidRPr="005362E7" w:rsidRDefault="00ED6334" w:rsidP="00ED6334">
      <w:pPr>
        <w:spacing w:after="280" w:line="360" w:lineRule="auto"/>
        <w:ind w:left="1725"/>
        <w:jc w:val="both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</w:rPr>
        <w:t xml:space="preserve">Zákonný zástupca je povinný informovať MŠ o prípadných zdravotných problémoch dieťaťa, alebo iných závažných skutočnostiach, ktoré by mohli mať vplyv na priebeh  výchovy a vzdelávania. V prípade , že si zákonný zástupca neplní dané povinnosti a pravidlá, riaditeľ MŠ na návrh pristúpi k vydaniu rozhodnutia o predčasnom ukončení predprimárneho vzdelávania. </w:t>
      </w:r>
    </w:p>
    <w:p w:rsidR="00C603AD" w:rsidRDefault="00C603AD" w:rsidP="00C603AD">
      <w:pPr>
        <w:pStyle w:val="Nadpis1"/>
      </w:pPr>
    </w:p>
    <w:p w:rsidR="00C603AD" w:rsidRDefault="00C603AD" w:rsidP="00C603AD">
      <w:pPr>
        <w:pStyle w:val="Nadpis1"/>
      </w:pPr>
    </w:p>
    <w:p w:rsidR="00C603AD" w:rsidRDefault="00C603AD" w:rsidP="00C603AD">
      <w:pPr>
        <w:pStyle w:val="Nadpis1"/>
      </w:pPr>
    </w:p>
    <w:p w:rsidR="00A56C63" w:rsidRDefault="00A56C63" w:rsidP="00C603AD">
      <w:pPr>
        <w:pStyle w:val="Nadpis1"/>
      </w:pPr>
    </w:p>
    <w:p w:rsidR="00A56C63" w:rsidRDefault="00A56C63" w:rsidP="00C603AD">
      <w:pPr>
        <w:pStyle w:val="Nadpis1"/>
      </w:pPr>
    </w:p>
    <w:p w:rsidR="00A56C63" w:rsidRDefault="00A56C63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  <w:r>
        <w:br w:type="page"/>
      </w:r>
    </w:p>
    <w:p w:rsidR="00ED6334" w:rsidRPr="005362E7" w:rsidRDefault="00ED6334" w:rsidP="00C603AD">
      <w:pPr>
        <w:pStyle w:val="Nadpis1"/>
      </w:pPr>
      <w:bookmarkStart w:id="4" w:name="_Toc160094060"/>
      <w:r w:rsidRPr="005362E7">
        <w:lastRenderedPageBreak/>
        <w:t>Adaptačný a diagnostický pobyt dieťaťa v MŠ:</w:t>
      </w:r>
      <w:bookmarkEnd w:id="4"/>
    </w:p>
    <w:p w:rsidR="000842E4" w:rsidRPr="005362E7" w:rsidRDefault="000842E4" w:rsidP="000842E4">
      <w:pPr>
        <w:rPr>
          <w:rFonts w:ascii="Times New Roman" w:hAnsi="Times New Roman" w:cs="Times New Roman"/>
          <w:sz w:val="24"/>
          <w:szCs w:val="24"/>
        </w:rPr>
      </w:pPr>
    </w:p>
    <w:p w:rsidR="00ED6334" w:rsidRPr="005362E7" w:rsidRDefault="00ED6334" w:rsidP="003062CC">
      <w:pPr>
        <w:numPr>
          <w:ilvl w:val="0"/>
          <w:numId w:val="33"/>
        </w:numPr>
        <w:suppressAutoHyphens/>
        <w:spacing w:after="28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</w:rPr>
        <w:t>forme pobytu sa rozhoduje  s prihliadnutím na individuálne osobitostí dieťaťa, vek, ako aj prispôsobivosť dieťaťa sa na nové podmienky a kolektív v trvaní jednu, dve a najviac štyri hodiny denne. V prípade zníženej adaptačnej schopnosti a v záujme zdravého vývinu dieťaťa môže riadiť. MŠ rozhodnúť o dočasnom prerušení dochádzky dieťaťa po prerokovaní s riad. MŠ a rodičom na dohodnutý čas, alebo   základe písomnej žiadosti  i na jeho ukončení;</w:t>
      </w:r>
    </w:p>
    <w:p w:rsidR="00ED6334" w:rsidRPr="005362E7" w:rsidRDefault="00ED6334" w:rsidP="003062CC">
      <w:pPr>
        <w:numPr>
          <w:ilvl w:val="0"/>
          <w:numId w:val="33"/>
        </w:numPr>
        <w:suppressAutoHyphens/>
        <w:spacing w:after="28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</w:rPr>
        <w:t>rozhodnutie o prijatí na predprimárne vzdelávanie obsahuje aj vymedzenie adaptačného pobytu dieťaťa v trvaní 3mesiacov, ktorý slúži na postupnú adaptáciu, socializáciu a diagnostikovanie dieťaťa;</w:t>
      </w:r>
    </w:p>
    <w:p w:rsidR="00ED6334" w:rsidRPr="005362E7" w:rsidRDefault="00ED6334" w:rsidP="003062CC">
      <w:pPr>
        <w:numPr>
          <w:ilvl w:val="0"/>
          <w:numId w:val="30"/>
        </w:numPr>
        <w:suppressAutoHyphens/>
        <w:spacing w:after="28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b/>
          <w:sz w:val="24"/>
          <w:szCs w:val="24"/>
        </w:rPr>
        <w:t>Výchova a vzdelávanie detí so špeciálnymi výchovno-vzdelávacími potrebami:</w:t>
      </w:r>
    </w:p>
    <w:p w:rsidR="00ED6334" w:rsidRPr="005362E7" w:rsidRDefault="00ED6334" w:rsidP="003062CC">
      <w:pPr>
        <w:numPr>
          <w:ilvl w:val="0"/>
          <w:numId w:val="31"/>
        </w:numPr>
        <w:suppressAutoHyphens/>
        <w:spacing w:after="28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</w:rPr>
        <w:t>pri začlenení detí so špeciálnymi výchovno-vzdelávacími potrebami ak je to možné sa vytvoria  podmienky ( len ak to umožní kapacita naplnenosti tried, nakoľko prijatie týchto detí znižuje počet detí na triede , podľa zákona č.245/ 2008Z.z. §28 ods.12 a § 107 -  ods.4,) prostredníctvom individuálneho výchovno-vzdelávacieho programu, prípadne výchova a vzdelávanie sa realizuje podľa vzdelávacích programov určených  pre školy, ktoré vzdelávajú detí so špeciálnymi výchovno-vzdelávacími potrebami;</w:t>
      </w:r>
    </w:p>
    <w:p w:rsidR="00ED6334" w:rsidRPr="005362E7" w:rsidRDefault="00ED6334" w:rsidP="003062CC">
      <w:pPr>
        <w:numPr>
          <w:ilvl w:val="0"/>
          <w:numId w:val="31"/>
        </w:numPr>
        <w:suppressAutoHyphens/>
        <w:spacing w:after="28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</w:rPr>
        <w:t>pri tomto type vzdelávanie je potrebná úzka spolupráca a kontakt s rodičmi/zákonnými zástupcami, pravidelne konzultovať ich prejavy a konanie a v niektorých prípadoch sa rodič môže podieľať na edukačnom procese a aktivitách po vzájomnom dohovore ( všetky konzultácie a komunikácia s rodičmi sa písomne zaznamenáva a eviduje!);</w:t>
      </w:r>
    </w:p>
    <w:p w:rsidR="00ED6334" w:rsidRPr="005362E7" w:rsidRDefault="00ED6334" w:rsidP="003062CC">
      <w:pPr>
        <w:numPr>
          <w:ilvl w:val="0"/>
          <w:numId w:val="31"/>
        </w:numPr>
        <w:suppressAutoHyphens/>
        <w:spacing w:after="28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</w:rPr>
        <w:t xml:space="preserve">pri nespolupráci a nezáujmu zo strany rodičov / zákonných zástupcov zást. v spolupráci s riad.MŠ požiadajú o spoluprácu príslušného špecialistu, ktorý bude napomáhať dieťaťu a uč.MŠ vo výchovno-vzdelávacom procese. V prípade, že proces integrácie nebude v prospech dieťaťa  podá </w:t>
      </w:r>
      <w:r w:rsidRPr="005362E7">
        <w:rPr>
          <w:rFonts w:ascii="Times New Roman" w:hAnsi="Times New Roman" w:cs="Times New Roman"/>
          <w:sz w:val="24"/>
          <w:szCs w:val="24"/>
        </w:rPr>
        <w:lastRenderedPageBreak/>
        <w:t>sa  návrh na vyradenie z evidencie a dochádzky do MŠ s návrhom na preradenie do príslušnej špeciálnej MŠ v Žiline;</w:t>
      </w:r>
    </w:p>
    <w:p w:rsidR="00ED6334" w:rsidRPr="005362E7" w:rsidRDefault="00ED6334" w:rsidP="003062CC">
      <w:pPr>
        <w:numPr>
          <w:ilvl w:val="0"/>
          <w:numId w:val="31"/>
        </w:numPr>
        <w:suppressAutoHyphens/>
        <w:spacing w:after="28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</w:rPr>
        <w:t>ak sa špeciálne výchovno-vzdelávacie potreby dieťaťa prejavia až po jeho prijatí je rodič/zákonný zástupca povinný:  – predložiť správu zo psychologického, špeciálno-pedagogického vyšetrenia s určením druhu a stupeň postihnutia, ako aj písomné vyjadrenie ku školskému začleneniu;</w:t>
      </w:r>
    </w:p>
    <w:p w:rsidR="000842E4" w:rsidRPr="00C603AD" w:rsidRDefault="00ED6334" w:rsidP="003062CC">
      <w:pPr>
        <w:numPr>
          <w:ilvl w:val="0"/>
          <w:numId w:val="31"/>
        </w:numPr>
        <w:suppressAutoHyphens/>
        <w:spacing w:after="28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</w:rPr>
        <w:t>ak sa špeciálne výchovno-vzdelávacie potreby dieťaťa prejavia po jeho prijatí, jeho vzdelávanie ako vzdelávanie dieťaťa so špeciálnymi výchovno-vzdelávacími potrebami sa mu zabezpečujú až po predložení písomnej žiadosti o zmenu formy vzdelávania – vyplnenie tlačiva podľa § 11 ods.9 pís.a).;</w:t>
      </w:r>
    </w:p>
    <w:p w:rsidR="00ED6334" w:rsidRPr="005362E7" w:rsidRDefault="00ED6334" w:rsidP="00C603AD">
      <w:pPr>
        <w:pStyle w:val="Nadpis1"/>
      </w:pPr>
      <w:bookmarkStart w:id="5" w:name="_Toc160094061"/>
      <w:r w:rsidRPr="005362E7">
        <w:t>Prevádzka MŠ , vrátane prevádzky počas prázdnin:</w:t>
      </w:r>
      <w:bookmarkEnd w:id="5"/>
    </w:p>
    <w:p w:rsidR="00ED6334" w:rsidRPr="005362E7" w:rsidRDefault="00ED6334" w:rsidP="00ED6334">
      <w:pPr>
        <w:spacing w:after="280"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5362E7">
        <w:rPr>
          <w:rFonts w:ascii="Times New Roman" w:hAnsi="Times New Roman" w:cs="Times New Roman"/>
          <w:sz w:val="24"/>
          <w:szCs w:val="24"/>
        </w:rPr>
        <w:t>materská škola s celodennou výchovou a vzdelávaním poskytuje predprimárne vzdelávanie podľa miestnych podmienok a potrieb zákonných zástupcov;</w:t>
      </w:r>
    </w:p>
    <w:p w:rsidR="003374A8" w:rsidRPr="005362E7" w:rsidRDefault="003374A8" w:rsidP="00A41AB8">
      <w:pPr>
        <w:pStyle w:val="Default"/>
        <w:rPr>
          <w:rFonts w:ascii="Times New Roman" w:hAnsi="Times New Roman" w:cs="Times New Roman"/>
        </w:rPr>
      </w:pPr>
    </w:p>
    <w:p w:rsidR="00ED6334" w:rsidRPr="005362E7" w:rsidRDefault="00ED6334" w:rsidP="00ED6334">
      <w:pPr>
        <w:spacing w:after="280"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</w:rPr>
        <w:t>-  prevádzka sa odsúhlasuje, prípadne si rodičia navrhujú zmeny podľa potreby vždy na prvom stretnutí Združenia rodičov konaného do 15-tého septembra daného školského roka;</w:t>
      </w:r>
    </w:p>
    <w:p w:rsidR="00ED6334" w:rsidRPr="005362E7" w:rsidRDefault="00ED6334" w:rsidP="00ED6334">
      <w:pPr>
        <w:spacing w:after="280"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</w:rPr>
        <w:t>- prevádzka mater</w:t>
      </w:r>
      <w:r w:rsidR="003309D6">
        <w:rPr>
          <w:rFonts w:ascii="Times New Roman" w:hAnsi="Times New Roman" w:cs="Times New Roman"/>
          <w:sz w:val="24"/>
          <w:szCs w:val="24"/>
        </w:rPr>
        <w:t>skej školy je od 6.30 hod. do 16,3</w:t>
      </w:r>
      <w:r w:rsidRPr="005362E7">
        <w:rPr>
          <w:rFonts w:ascii="Times New Roman" w:hAnsi="Times New Roman" w:cs="Times New Roman"/>
          <w:sz w:val="24"/>
          <w:szCs w:val="24"/>
        </w:rPr>
        <w:t>0 hod.</w:t>
      </w:r>
    </w:p>
    <w:p w:rsidR="00ED6334" w:rsidRPr="005362E7" w:rsidRDefault="00ED6334" w:rsidP="00ED6334">
      <w:pPr>
        <w:spacing w:after="280"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</w:rPr>
        <w:t>-  dĺžka prevádzky MŠ je  vždy schválená riad. MŠ, ako aj zriaďovateľom – viď Príloha č. 1;</w:t>
      </w:r>
    </w:p>
    <w:p w:rsidR="00ED6334" w:rsidRPr="005362E7" w:rsidRDefault="00ED6334" w:rsidP="00ED6334">
      <w:pPr>
        <w:spacing w:after="280"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</w:rPr>
        <w:t xml:space="preserve">- prevádzka v čase letných školských  prázdnin bude môcť byť po záväznom oznámení potreby zo strany rodiča a po prerokovaní a rozhodnutí zriaďovateľa v mesiaci júl. Záujem o umiestnenie sa bude zisťovať do 20-tého mája. Do konca mesiaca po prerokovaní so zriaďovateľom a riad. MŠ sa vydá oznámenie o ďalšej prevádzke a prerušení ostatných dní v júli a auguste z dôvodu  hygienických a čistiacich prác v zariadení. V prípade nezáujmu zo strany rodičov bude prevádzka v čase letných prázdnin po prerokovaní so zriaďovateľom prerušená na dva mesiace( júl-august).  Na základe návrhu a jeho odsúhlasenia na pedagogickej rade budú </w:t>
      </w:r>
      <w:r w:rsidRPr="005362E7">
        <w:rPr>
          <w:rFonts w:ascii="Times New Roman" w:hAnsi="Times New Roman" w:cs="Times New Roman"/>
          <w:sz w:val="24"/>
          <w:szCs w:val="24"/>
        </w:rPr>
        <w:lastRenderedPageBreak/>
        <w:t>zamestnanci čerpať dovolenky, náhradné voľná a iné náhradné formy na základe vypracovaného plánu.</w:t>
      </w:r>
    </w:p>
    <w:p w:rsidR="00ED6334" w:rsidRPr="005362E7" w:rsidRDefault="00ED6334" w:rsidP="00ED6334">
      <w:pPr>
        <w:spacing w:after="280"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</w:rPr>
        <w:t>- pri zníženom počte detí na triede(v čase chorobnosti detí  a jednotlivých prázdnin) budú sa detí spájať do jednej triedy s celodennou prevádzkou. Ak tento počet klesne pod 7 detí celodenná prevádzka sa rieši so zriaďovateľom  s možnosťou na poldennú , v prípade nezáujmu zo strany rodičov sa prevádzka preruší;</w:t>
      </w:r>
    </w:p>
    <w:p w:rsidR="00ED6334" w:rsidRPr="005362E7" w:rsidRDefault="00ED6334" w:rsidP="00ED6334">
      <w:pPr>
        <w:spacing w:after="280"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</w:rPr>
        <w:t>-  prevádzka môže byť dočasne prerušená aj zo závažných dôvodov, ktoré ohrozujú zdravie zverených detí, prípadne daná rozhodnutím zriaďovateľa, riad. MŠ alebo Regionálnym ústavom verejného zdravotníctva v Bratislave;</w:t>
      </w:r>
    </w:p>
    <w:p w:rsidR="00E53783" w:rsidRPr="005362E7" w:rsidRDefault="00E53783" w:rsidP="00E53783">
      <w:pPr>
        <w:spacing w:after="28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53783" w:rsidRPr="00C603AD" w:rsidRDefault="00E53783" w:rsidP="00C603AD">
      <w:pPr>
        <w:pStyle w:val="Nadpis1"/>
      </w:pPr>
      <w:bookmarkStart w:id="6" w:name="_Toc160094062"/>
      <w:r w:rsidRPr="00C603AD">
        <w:t>Zodpovednosť a konzultačné hodiny vedúcich zamestnancov MŠ:</w:t>
      </w:r>
      <w:bookmarkEnd w:id="6"/>
    </w:p>
    <w:p w:rsidR="000842E4" w:rsidRPr="005362E7" w:rsidRDefault="000842E4" w:rsidP="000842E4">
      <w:pPr>
        <w:rPr>
          <w:rFonts w:ascii="Times New Roman" w:hAnsi="Times New Roman" w:cs="Times New Roman"/>
          <w:sz w:val="24"/>
          <w:szCs w:val="24"/>
        </w:rPr>
      </w:pPr>
    </w:p>
    <w:p w:rsidR="00E53783" w:rsidRPr="005362E7" w:rsidRDefault="00E53783" w:rsidP="003062CC">
      <w:pPr>
        <w:numPr>
          <w:ilvl w:val="0"/>
          <w:numId w:val="35"/>
        </w:numPr>
        <w:suppressAutoHyphens/>
        <w:spacing w:after="28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</w:rPr>
        <w:t xml:space="preserve">riaditeľka  pre MŠ – zodpovedá za :  </w:t>
      </w:r>
    </w:p>
    <w:p w:rsidR="00E53783" w:rsidRPr="005362E7" w:rsidRDefault="00E53783" w:rsidP="00E53783">
      <w:pPr>
        <w:suppressAutoHyphens/>
        <w:spacing w:after="28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</w:rPr>
        <w:t>- dodržiavanie ŠkVP a vypracovanie v spolupráci s pedagogickými zamestnancami;</w:t>
      </w:r>
    </w:p>
    <w:p w:rsidR="00E53783" w:rsidRPr="005362E7" w:rsidRDefault="00E53783" w:rsidP="00E53783">
      <w:pPr>
        <w:suppressAutoHyphens/>
        <w:spacing w:after="28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</w:rPr>
        <w:t>- dodržiavanie ročného plánu a jeho vypracovanie na základe POP na daný školský rok a návrhov aktivít zo strany PZ;</w:t>
      </w:r>
    </w:p>
    <w:p w:rsidR="00E53783" w:rsidRPr="005362E7" w:rsidRDefault="00E53783" w:rsidP="00E53783">
      <w:pPr>
        <w:suppressAutoHyphens/>
        <w:spacing w:after="28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</w:rPr>
        <w:t>- ďalšie vzdelávanie pedagogických zamestnancov a zvyšovanie si odbornej úrovne v oblasti predprimárneho vzdelávania – zákon č. 317/2009 Z.z. o pedag. a odbor. zamestnancoch / viď plán kontinuálneho vzdelávania/;</w:t>
      </w:r>
    </w:p>
    <w:p w:rsidR="00E53783" w:rsidRPr="005362E7" w:rsidRDefault="00E53783" w:rsidP="00E53783">
      <w:pPr>
        <w:spacing w:before="240" w:after="28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</w:rPr>
        <w:t>- dodržiavanie všeobecne záväzných právnych predpisov, ktoré súvisia s predmetom činnosti materskej školy;</w:t>
      </w:r>
    </w:p>
    <w:p w:rsidR="00E53783" w:rsidRPr="005362E7" w:rsidRDefault="00E53783" w:rsidP="00E53783">
      <w:pPr>
        <w:spacing w:before="240" w:after="28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</w:rPr>
        <w:t>- úroveň výchovno-vzdelávacej práce MŠ;</w:t>
      </w:r>
    </w:p>
    <w:p w:rsidR="00E53783" w:rsidRPr="005362E7" w:rsidRDefault="00E53783" w:rsidP="00E53783">
      <w:pPr>
        <w:spacing w:before="240" w:after="28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</w:rPr>
        <w:t>- každoročné hodnotenie pedagogických zamestnancov na základe sebahodnotenia PZ na PR;</w:t>
      </w:r>
    </w:p>
    <w:p w:rsidR="00E53783" w:rsidRPr="005362E7" w:rsidRDefault="00E53783" w:rsidP="00E53783">
      <w:pPr>
        <w:spacing w:before="240" w:after="28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</w:rPr>
        <w:t>- pravidelnú dochádzku dieťaťa do MŠ;</w:t>
      </w:r>
    </w:p>
    <w:p w:rsidR="00E53783" w:rsidRPr="005362E7" w:rsidRDefault="00E53783" w:rsidP="00E53783">
      <w:pPr>
        <w:spacing w:before="240" w:after="28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</w:rPr>
        <w:t>- určenie triedneho učiteľa;</w:t>
      </w:r>
    </w:p>
    <w:p w:rsidR="00E53783" w:rsidRPr="005362E7" w:rsidRDefault="00E53783" w:rsidP="00E53783">
      <w:pPr>
        <w:spacing w:before="240" w:after="28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</w:rPr>
        <w:lastRenderedPageBreak/>
        <w:t xml:space="preserve">            - činnosť  a schválenie predloženého plánu uvádzajúceho a začínajúceho PZ;</w:t>
      </w:r>
    </w:p>
    <w:p w:rsidR="00E53783" w:rsidRPr="005362E7" w:rsidRDefault="00E53783" w:rsidP="00E53783">
      <w:pPr>
        <w:spacing w:before="240" w:after="28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</w:rPr>
        <w:t xml:space="preserve">            - za dodržiavanie a zodpovedné využívanie pracovného času podľa pracovnej náplne;</w:t>
      </w:r>
    </w:p>
    <w:p w:rsidR="00E53783" w:rsidRPr="005362E7" w:rsidRDefault="00E53783" w:rsidP="003062CC">
      <w:pPr>
        <w:numPr>
          <w:ilvl w:val="0"/>
          <w:numId w:val="34"/>
        </w:numPr>
        <w:suppressAutoHyphens/>
        <w:spacing w:before="240" w:after="28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</w:rPr>
        <w:t>ro</w:t>
      </w:r>
      <w:r w:rsidR="00A56C63">
        <w:rPr>
          <w:rFonts w:ascii="Times New Roman" w:hAnsi="Times New Roman" w:cs="Times New Roman"/>
          <w:sz w:val="24"/>
          <w:szCs w:val="24"/>
        </w:rPr>
        <w:t xml:space="preserve">zhoduje v spolupráci s riad. </w:t>
      </w:r>
      <w:r w:rsidRPr="005362E7">
        <w:rPr>
          <w:rFonts w:ascii="Times New Roman" w:hAnsi="Times New Roman" w:cs="Times New Roman"/>
          <w:sz w:val="24"/>
          <w:szCs w:val="24"/>
        </w:rPr>
        <w:t xml:space="preserve">MŠ  prípadne i so zriaďovateľom o : </w:t>
      </w:r>
    </w:p>
    <w:p w:rsidR="00E53783" w:rsidRPr="005362E7" w:rsidRDefault="00E53783" w:rsidP="00E53783">
      <w:pPr>
        <w:spacing w:before="240" w:after="280"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</w:rPr>
        <w:t>a): - prijatí dieťaťa do MŠ;</w:t>
      </w:r>
    </w:p>
    <w:p w:rsidR="00E53783" w:rsidRPr="005362E7" w:rsidRDefault="00E53783" w:rsidP="00E53783">
      <w:pPr>
        <w:spacing w:before="240" w:after="280"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</w:rPr>
        <w:t>b): - zaradení a dĺžke adaptačného alebo diagnostického pobytu po dohode s rodičom/ zákonným zástupcom;</w:t>
      </w:r>
    </w:p>
    <w:p w:rsidR="00E53783" w:rsidRPr="005362E7" w:rsidRDefault="00E53783" w:rsidP="00E53783">
      <w:pPr>
        <w:spacing w:before="240" w:after="280"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</w:rPr>
        <w:t>c): - prerušení  dochádzky dieťaťa / vyradení dochádzky a evidencie na základe písomnej žiadosti rodiča;</w:t>
      </w:r>
    </w:p>
    <w:p w:rsidR="00E53783" w:rsidRPr="005362E7" w:rsidRDefault="00E53783" w:rsidP="00E53783">
      <w:pPr>
        <w:spacing w:before="240" w:after="280"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</w:rPr>
        <w:t>d): - ukončení dochádzky dieťaťa na základe opakovaného porušovania školského poriadka;</w:t>
      </w:r>
    </w:p>
    <w:p w:rsidR="00E53783" w:rsidRPr="005362E7" w:rsidRDefault="00E53783" w:rsidP="00E53783">
      <w:pPr>
        <w:spacing w:before="240" w:after="280"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</w:rPr>
        <w:t xml:space="preserve">e): - o ukončení adaptačného vzdelávania pedagogického zamestnanca podľa daného zákona a smerníc; </w:t>
      </w:r>
    </w:p>
    <w:p w:rsidR="00E53783" w:rsidRPr="005362E7" w:rsidRDefault="00E53783" w:rsidP="003062CC">
      <w:pPr>
        <w:numPr>
          <w:ilvl w:val="0"/>
          <w:numId w:val="36"/>
        </w:numPr>
        <w:suppressAutoHyphens/>
        <w:spacing w:before="240" w:after="28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</w:rPr>
        <w:t>predkladá zriaďovateľovi a rade školy na schválenie:</w:t>
      </w:r>
    </w:p>
    <w:p w:rsidR="00E53783" w:rsidRPr="005362E7" w:rsidRDefault="00E53783" w:rsidP="003062CC">
      <w:pPr>
        <w:numPr>
          <w:ilvl w:val="0"/>
          <w:numId w:val="29"/>
        </w:numPr>
        <w:suppressAutoHyphens/>
        <w:spacing w:before="240" w:after="28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</w:rPr>
        <w:t>návrhy na počty prijatých detí;</w:t>
      </w:r>
    </w:p>
    <w:p w:rsidR="00E53783" w:rsidRPr="005362E7" w:rsidRDefault="00E53783" w:rsidP="003062CC">
      <w:pPr>
        <w:numPr>
          <w:ilvl w:val="0"/>
          <w:numId w:val="29"/>
        </w:numPr>
        <w:suppressAutoHyphens/>
        <w:spacing w:before="240" w:after="28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</w:rPr>
        <w:t>správu o výchovno-vzdelávacej činnosti, jej výsledkoch a podmienkach;</w:t>
      </w:r>
    </w:p>
    <w:p w:rsidR="00E53783" w:rsidRPr="005362E7" w:rsidRDefault="00E53783" w:rsidP="003062CC">
      <w:pPr>
        <w:numPr>
          <w:ilvl w:val="0"/>
          <w:numId w:val="29"/>
        </w:numPr>
        <w:suppressAutoHyphens/>
        <w:spacing w:before="240" w:after="28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</w:rPr>
        <w:t>koncepčný zámer rozvoja materskej školy;</w:t>
      </w:r>
    </w:p>
    <w:p w:rsidR="00E53783" w:rsidRPr="005362E7" w:rsidRDefault="00E53783" w:rsidP="00E53783">
      <w:pPr>
        <w:suppressAutoHyphens/>
        <w:spacing w:before="240" w:after="28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53783" w:rsidRPr="005362E7" w:rsidRDefault="00E53783" w:rsidP="003062CC">
      <w:pPr>
        <w:numPr>
          <w:ilvl w:val="0"/>
          <w:numId w:val="37"/>
        </w:numPr>
        <w:suppressAutoHyphens/>
        <w:spacing w:before="240" w:after="28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362E7">
        <w:rPr>
          <w:rFonts w:ascii="Times New Roman" w:hAnsi="Times New Roman" w:cs="Times New Roman"/>
          <w:b/>
          <w:sz w:val="24"/>
          <w:szCs w:val="24"/>
        </w:rPr>
        <w:t>vedúca  školskej jedálne pri MŠ – zodpovedá za:</w:t>
      </w:r>
    </w:p>
    <w:p w:rsidR="00E53783" w:rsidRPr="005362E7" w:rsidRDefault="00E53783" w:rsidP="003062CC">
      <w:pPr>
        <w:numPr>
          <w:ilvl w:val="0"/>
          <w:numId w:val="29"/>
        </w:numPr>
        <w:suppressAutoHyphens/>
        <w:spacing w:before="240" w:after="28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</w:rPr>
        <w:t>držiavanie zásad pri zostavovaní jedálneho lístka, na základe odporučaných výživových dávok a vekových kategórií detí a dospelých;</w:t>
      </w:r>
    </w:p>
    <w:p w:rsidR="00E53783" w:rsidRPr="005362E7" w:rsidRDefault="00E53783" w:rsidP="003062CC">
      <w:pPr>
        <w:numPr>
          <w:ilvl w:val="0"/>
          <w:numId w:val="29"/>
        </w:numPr>
        <w:suppressAutoHyphens/>
        <w:spacing w:before="240" w:after="28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</w:rPr>
        <w:t>rieši problémy pri odoberaní stravy dieťaťa s rodičom/zákonným zástupcom, zamestnávateľom prípadne zriaďovateľom;</w:t>
      </w:r>
    </w:p>
    <w:p w:rsidR="00E53783" w:rsidRPr="005362E7" w:rsidRDefault="00E53783" w:rsidP="003062CC">
      <w:pPr>
        <w:numPr>
          <w:ilvl w:val="0"/>
          <w:numId w:val="29"/>
        </w:numPr>
        <w:suppressAutoHyphens/>
        <w:spacing w:before="240" w:after="28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</w:rPr>
        <w:t>ďalšie náležitosti rieši v prevádzkovom poriadku ŠJ;</w:t>
      </w:r>
    </w:p>
    <w:p w:rsidR="00C603AD" w:rsidRDefault="00C603AD" w:rsidP="000842E4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</w:p>
    <w:p w:rsidR="00E53783" w:rsidRPr="005362E7" w:rsidRDefault="00E53783" w:rsidP="000842E4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5362E7">
        <w:rPr>
          <w:rFonts w:ascii="Times New Roman" w:hAnsi="Times New Roman" w:cs="Times New Roman"/>
          <w:color w:val="auto"/>
        </w:rPr>
        <w:t xml:space="preserve">Počet detí v triedach podľa školského zákona č. 245/ 2008 Z.z. a zákona č.390/2011Z.z. Obec Most pri Bratislave, ale musí s tým súhlasiť Rada školy pri MŠ. Nesmie byť pri schvaľovaní porušovaná Vyhláška MZ SR č. 527/2007 o podrobnostiach a požiadavkách na zariadenia pre deti a mládež. </w:t>
      </w:r>
    </w:p>
    <w:p w:rsidR="00E53783" w:rsidRPr="005362E7" w:rsidRDefault="003309D6" w:rsidP="000842E4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I. trieda: 5</w:t>
      </w:r>
    </w:p>
    <w:p w:rsidR="00E53783" w:rsidRPr="005362E7" w:rsidRDefault="003309D6" w:rsidP="000842E4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II. trieda: 5</w:t>
      </w:r>
      <w:r w:rsidR="00A56C63">
        <w:rPr>
          <w:rFonts w:ascii="Times New Roman" w:hAnsi="Times New Roman" w:cs="Times New Roman"/>
          <w:color w:val="auto"/>
        </w:rPr>
        <w:t xml:space="preserve">                         </w:t>
      </w:r>
      <w:r>
        <w:rPr>
          <w:rFonts w:ascii="Times New Roman" w:hAnsi="Times New Roman" w:cs="Times New Roman"/>
          <w:color w:val="auto"/>
        </w:rPr>
        <w:t>od r. 2023 môže byť na triede 5 a </w:t>
      </w:r>
      <w:r w:rsidR="00A56C63">
        <w:rPr>
          <w:rFonts w:ascii="Times New Roman" w:hAnsi="Times New Roman" w:cs="Times New Roman"/>
          <w:color w:val="auto"/>
        </w:rPr>
        <w:t>5 detí</w:t>
      </w:r>
      <w:r>
        <w:rPr>
          <w:rFonts w:ascii="Times New Roman" w:hAnsi="Times New Roman" w:cs="Times New Roman"/>
          <w:color w:val="auto"/>
        </w:rPr>
        <w:t xml:space="preserve"> +</w:t>
      </w:r>
    </w:p>
    <w:p w:rsidR="00E53783" w:rsidRPr="005362E7" w:rsidRDefault="00E53783" w:rsidP="000842E4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</w:p>
    <w:p w:rsidR="00E53783" w:rsidRPr="005362E7" w:rsidRDefault="00E53783" w:rsidP="000842E4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5362E7">
        <w:rPr>
          <w:rFonts w:ascii="Times New Roman" w:hAnsi="Times New Roman" w:cs="Times New Roman"/>
          <w:b/>
          <w:bCs/>
          <w:color w:val="auto"/>
        </w:rPr>
        <w:t>a) Dochádzka detí do materskej školy – rodič privádza dieťa do MŠ spravidla do 8:00 hodiny a prichádza poň po ukončení pracovnej doby na svojom pracovisku</w:t>
      </w:r>
      <w:r w:rsidR="003309D6">
        <w:rPr>
          <w:rFonts w:ascii="Times New Roman" w:hAnsi="Times New Roman" w:cs="Times New Roman"/>
          <w:b/>
          <w:bCs/>
          <w:i/>
          <w:iCs/>
          <w:color w:val="auto"/>
        </w:rPr>
        <w:t>.16:30</w:t>
      </w:r>
      <w:r w:rsidRPr="005362E7">
        <w:rPr>
          <w:rFonts w:ascii="Times New Roman" w:hAnsi="Times New Roman" w:cs="Times New Roman"/>
          <w:b/>
          <w:bCs/>
          <w:i/>
          <w:iCs/>
          <w:color w:val="auto"/>
        </w:rPr>
        <w:t>.</w:t>
      </w:r>
      <w:r w:rsidRPr="005362E7">
        <w:rPr>
          <w:rFonts w:ascii="Times New Roman" w:hAnsi="Times New Roman" w:cs="Times New Roman"/>
          <w:color w:val="auto"/>
        </w:rPr>
        <w:t>Spôsob dochádzky a spôsob jeho stravovania dohodne rodič s riaditeľkou MŠ alebo triednou učiteľkou, ktorá to dá na vedomie vedúcej školského stravovania. V prípade dochádzky dieťaťa v priebehu dňa dohodne rodič čas jeho príchodu a spôsob stravovania tak, aby nenarušil priebeh činností ostatných detí. Rodič do triedy nevstupuje, aby nenarúšal priebeh činností</w:t>
      </w:r>
      <w:r w:rsidRPr="005362E7">
        <w:rPr>
          <w:rFonts w:ascii="Times New Roman" w:hAnsi="Times New Roman" w:cs="Times New Roman"/>
          <w:b/>
          <w:bCs/>
          <w:color w:val="auto"/>
        </w:rPr>
        <w:t xml:space="preserve">. </w:t>
      </w:r>
    </w:p>
    <w:p w:rsidR="00E53783" w:rsidRPr="005362E7" w:rsidRDefault="00E53783" w:rsidP="000842E4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</w:p>
    <w:p w:rsidR="00E53783" w:rsidRPr="003309D6" w:rsidRDefault="00E53783" w:rsidP="000842E4">
      <w:pPr>
        <w:pStyle w:val="Default"/>
        <w:spacing w:line="360" w:lineRule="auto"/>
        <w:jc w:val="both"/>
        <w:rPr>
          <w:rFonts w:ascii="Times New Roman" w:hAnsi="Times New Roman" w:cs="Times New Roman"/>
          <w:b/>
          <w:bCs/>
          <w:color w:val="auto"/>
        </w:rPr>
      </w:pPr>
      <w:r w:rsidRPr="005362E7">
        <w:rPr>
          <w:rFonts w:ascii="Times New Roman" w:hAnsi="Times New Roman" w:cs="Times New Roman"/>
          <w:b/>
          <w:bCs/>
          <w:color w:val="auto"/>
        </w:rPr>
        <w:t xml:space="preserve">b) Prevzatie dieťaťa pedagogický pracovník odmietne ak zistí, že jeho zdravotný stav nie je dobrý / Zákon 355/ 07 § 24 ods. 9 /. </w:t>
      </w:r>
    </w:p>
    <w:p w:rsidR="00E53783" w:rsidRPr="005362E7" w:rsidRDefault="00E53783" w:rsidP="000842E4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</w:p>
    <w:p w:rsidR="00E53783" w:rsidRPr="005362E7" w:rsidRDefault="00E53783" w:rsidP="000842E4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 w:rsidRPr="005362E7">
        <w:rPr>
          <w:rFonts w:ascii="Times New Roman" w:hAnsi="Times New Roman" w:cs="Times New Roman"/>
          <w:b/>
          <w:bCs/>
        </w:rPr>
        <w:t xml:space="preserve">c) Výskyt vší </w:t>
      </w:r>
      <w:r w:rsidRPr="005362E7">
        <w:rPr>
          <w:rFonts w:ascii="Times New Roman" w:hAnsi="Times New Roman" w:cs="Times New Roman"/>
        </w:rPr>
        <w:t xml:space="preserve">sa hodnotí ako infekčná choroba a dieťa nebude prijaté do kolektívu. Po vyčistení vlasovej časti hlavy musí rodič oznámiť príchod do MŠ a po spoločnom prezretí vlasov / učiteľka a rodič / a zhodnotení, že je neduh odstránený, môže dieťa opäť navštevovať predškolské zariadenie. </w:t>
      </w:r>
    </w:p>
    <w:p w:rsidR="00E53783" w:rsidRPr="005362E7" w:rsidRDefault="00E53783" w:rsidP="000842E4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</w:p>
    <w:p w:rsidR="00E53783" w:rsidRPr="005362E7" w:rsidRDefault="00E53783" w:rsidP="000842E4">
      <w:pPr>
        <w:pStyle w:val="Default"/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5362E7">
        <w:rPr>
          <w:rFonts w:ascii="Times New Roman" w:hAnsi="Times New Roman" w:cs="Times New Roman"/>
          <w:b/>
          <w:bCs/>
        </w:rPr>
        <w:t xml:space="preserve">d) V prípade akejkoľvek neprítomnosti dieťaťa v MŠ je rodič povinný upovedomiť pedagogických zamestnancov a oznámiť im dôvod </w:t>
      </w:r>
      <w:r w:rsidRPr="005362E7">
        <w:rPr>
          <w:rFonts w:ascii="Times New Roman" w:hAnsi="Times New Roman" w:cs="Times New Roman"/>
        </w:rPr>
        <w:t xml:space="preserve">a predpokladaný čas jeho neprítomnosti. Po opätovnom nastúpení rodič odovzdá ospravedlnenku triednej učiteľke: / prehlásenie rodiča o dobrom zdravotnom stave dieťaťa a bezinfekčnosti prostredia, ak dieťa bolo neprítomné v MŠ viac ako 3 dni z iného ako zdravotného dôvodu, </w:t>
      </w:r>
      <w:r w:rsidRPr="005362E7">
        <w:rPr>
          <w:rFonts w:ascii="Times New Roman" w:hAnsi="Times New Roman" w:cs="Times New Roman"/>
          <w:b/>
          <w:bCs/>
        </w:rPr>
        <w:t>alebo potvrdenie od lekára, ak je dieťa neprítomné 2 týždne zo zdravotného dôvodu /</w:t>
      </w:r>
      <w:r w:rsidRPr="005362E7">
        <w:rPr>
          <w:rFonts w:ascii="Times New Roman" w:hAnsi="Times New Roman" w:cs="Times New Roman"/>
        </w:rPr>
        <w:t xml:space="preserve">. Ak je neprítomnosť dlhšia ako 30 po sebe nasledujúcich dní, oznámi riaditeľke MŠ dôvod neprítomnosti písomne, pričom pri opätovnom nástupe dieťaťa do MŠ predloží potvrdenie od lekára o zdravotnom stave dieťaťa. </w:t>
      </w:r>
      <w:r w:rsidRPr="005362E7">
        <w:rPr>
          <w:rFonts w:ascii="Times New Roman" w:hAnsi="Times New Roman" w:cs="Times New Roman"/>
          <w:b/>
          <w:bCs/>
        </w:rPr>
        <w:t xml:space="preserve">/ zákon 355/07 Z.z. § 12 ods. 8 / </w:t>
      </w:r>
    </w:p>
    <w:p w:rsidR="00E53783" w:rsidRPr="005362E7" w:rsidRDefault="00E53783" w:rsidP="000842E4">
      <w:pPr>
        <w:pStyle w:val="Default"/>
        <w:spacing w:line="360" w:lineRule="auto"/>
        <w:jc w:val="both"/>
        <w:rPr>
          <w:rFonts w:ascii="Times New Roman" w:hAnsi="Times New Roman" w:cs="Times New Roman"/>
          <w:b/>
          <w:bCs/>
        </w:rPr>
      </w:pPr>
    </w:p>
    <w:p w:rsidR="00E53783" w:rsidRPr="005362E7" w:rsidRDefault="00E53783" w:rsidP="000842E4">
      <w:pPr>
        <w:pStyle w:val="Default"/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5362E7">
        <w:rPr>
          <w:rFonts w:ascii="Times New Roman" w:hAnsi="Times New Roman" w:cs="Times New Roman"/>
          <w:b/>
          <w:bCs/>
        </w:rPr>
        <w:lastRenderedPageBreak/>
        <w:t>Vysoká chorobnosť detí – infekčné ochorenia</w:t>
      </w:r>
    </w:p>
    <w:p w:rsidR="00E53783" w:rsidRPr="005362E7" w:rsidRDefault="00E53783" w:rsidP="000842E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 w:rsidRPr="005362E7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V prípade zníženého počtu detí / 7- 8 a menej / bude prevádzka MŠ ukončená z ekonomických dôvodov /so súhlasom zriaďovateľa /. </w:t>
      </w:r>
    </w:p>
    <w:p w:rsidR="00E53783" w:rsidRPr="005362E7" w:rsidRDefault="00E53783" w:rsidP="000842E4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</w:p>
    <w:p w:rsidR="00E53783" w:rsidRPr="005362E7" w:rsidRDefault="00E53783" w:rsidP="000842E4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 w:rsidRPr="005362E7">
        <w:rPr>
          <w:rFonts w:ascii="Times New Roman" w:hAnsi="Times New Roman" w:cs="Times New Roman"/>
          <w:b/>
          <w:bCs/>
        </w:rPr>
        <w:t xml:space="preserve">e) </w:t>
      </w:r>
      <w:r w:rsidRPr="005362E7">
        <w:rPr>
          <w:rFonts w:ascii="Times New Roman" w:hAnsi="Times New Roman" w:cs="Times New Roman"/>
        </w:rPr>
        <w:t xml:space="preserve">Ak rodič do 14 pracovných dní neoznámi riaditeľke MŠ dôvod neprítomnosti dieťaťa, alebo závažným spôsobom opakovane poruší Školský poriadok MŠ / neskoré príchody do MŠ, čím narúša výchovno-vzdelávací proces ostatných detí, neprevzatie si dieťaťa do 17:00 hodiny, častá neospravedlnená neprítomnosť, neskoré platby .../, riaditeľka po predchádzajúcom písomnom upozornení rodiča môže rozhodnúť o ukončení dochádzky dieťaťa do MŠ / </w:t>
      </w:r>
      <w:r w:rsidRPr="005362E7">
        <w:rPr>
          <w:rFonts w:ascii="Times New Roman" w:hAnsi="Times New Roman" w:cs="Times New Roman"/>
          <w:b/>
          <w:bCs/>
        </w:rPr>
        <w:t xml:space="preserve">vyhláška 306/08 MŠ SR § 5 odst. c, e /. </w:t>
      </w:r>
    </w:p>
    <w:p w:rsidR="00E53783" w:rsidRPr="005362E7" w:rsidRDefault="00E53783" w:rsidP="000842E4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</w:p>
    <w:p w:rsidR="00E53783" w:rsidRPr="005362E7" w:rsidRDefault="00E53783" w:rsidP="000842E4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 w:rsidRPr="005362E7">
        <w:rPr>
          <w:rFonts w:ascii="Times New Roman" w:hAnsi="Times New Roman" w:cs="Times New Roman"/>
          <w:b/>
          <w:bCs/>
        </w:rPr>
        <w:t xml:space="preserve">f) Úhrada poplatkov v SMŠ </w:t>
      </w:r>
      <w:r w:rsidRPr="005362E7">
        <w:rPr>
          <w:rFonts w:ascii="Times New Roman" w:hAnsi="Times New Roman" w:cs="Times New Roman"/>
        </w:rPr>
        <w:t xml:space="preserve">– podľa spomínaných vyhlášok MŠ na úhradu nákladov spojených s hmotným zabezpečením výchovno – vzdelávacieho procesu , platí zákonný zástupca dieťaťa a </w:t>
      </w:r>
      <w:r w:rsidRPr="005362E7">
        <w:rPr>
          <w:rFonts w:ascii="Times New Roman" w:hAnsi="Times New Roman" w:cs="Times New Roman"/>
          <w:b/>
          <w:bCs/>
        </w:rPr>
        <w:t xml:space="preserve">výška príspevku je </w:t>
      </w:r>
      <w:r w:rsidRPr="005362E7">
        <w:rPr>
          <w:rFonts w:ascii="Times New Roman" w:hAnsi="Times New Roman" w:cs="Times New Roman"/>
        </w:rPr>
        <w:t>stanovená podľa platieb SMŠ Chrobáčikovo.</w:t>
      </w:r>
    </w:p>
    <w:p w:rsidR="00E53783" w:rsidRPr="005362E7" w:rsidRDefault="00E53783" w:rsidP="000842E4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</w:p>
    <w:p w:rsidR="000842E4" w:rsidRPr="005362E7" w:rsidRDefault="00E53783" w:rsidP="000842E4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 w:rsidRPr="005362E7">
        <w:rPr>
          <w:rFonts w:ascii="Times New Roman" w:hAnsi="Times New Roman" w:cs="Times New Roman"/>
          <w:b/>
          <w:bCs/>
        </w:rPr>
        <w:t xml:space="preserve">g) </w:t>
      </w:r>
      <w:r w:rsidRPr="005362E7">
        <w:rPr>
          <w:rFonts w:ascii="Times New Roman" w:hAnsi="Times New Roman" w:cs="Times New Roman"/>
        </w:rPr>
        <w:t xml:space="preserve">Zákonný zástupca dieťaťa uhrádza poplatok formou bezhotovostného styku </w:t>
      </w:r>
    </w:p>
    <w:p w:rsidR="00E53783" w:rsidRPr="005362E7" w:rsidRDefault="00E53783" w:rsidP="000842E4">
      <w:pPr>
        <w:pStyle w:val="Default"/>
        <w:spacing w:line="360" w:lineRule="auto"/>
        <w:jc w:val="both"/>
        <w:rPr>
          <w:rFonts w:ascii="Times New Roman" w:hAnsi="Times New Roman" w:cs="Times New Roman"/>
          <w:b/>
        </w:rPr>
      </w:pPr>
      <w:r w:rsidRPr="005362E7">
        <w:rPr>
          <w:rFonts w:ascii="Times New Roman" w:hAnsi="Times New Roman" w:cs="Times New Roman"/>
        </w:rPr>
        <w:t xml:space="preserve">( internetbanking,), ako variabilný symbol uvádza meno dieťaťa  najneskôr </w:t>
      </w:r>
      <w:r w:rsidRPr="005362E7">
        <w:rPr>
          <w:rFonts w:ascii="Times New Roman" w:hAnsi="Times New Roman" w:cs="Times New Roman"/>
          <w:b/>
          <w:color w:val="FF0000"/>
        </w:rPr>
        <w:t>do  0</w:t>
      </w:r>
      <w:r w:rsidR="000842E4" w:rsidRPr="005362E7">
        <w:rPr>
          <w:rFonts w:ascii="Times New Roman" w:hAnsi="Times New Roman" w:cs="Times New Roman"/>
          <w:b/>
          <w:color w:val="FF0000"/>
        </w:rPr>
        <w:t>5</w:t>
      </w:r>
      <w:r w:rsidRPr="005362E7">
        <w:rPr>
          <w:rFonts w:ascii="Times New Roman" w:hAnsi="Times New Roman" w:cs="Times New Roman"/>
          <w:b/>
          <w:color w:val="FF0000"/>
        </w:rPr>
        <w:t xml:space="preserve">. Dňa </w:t>
      </w:r>
      <w:r w:rsidRPr="005362E7">
        <w:rPr>
          <w:rFonts w:ascii="Times New Roman" w:hAnsi="Times New Roman" w:cs="Times New Roman"/>
        </w:rPr>
        <w:t xml:space="preserve">kalendárneho mesiaca. </w:t>
      </w:r>
      <w:r w:rsidRPr="005362E7">
        <w:rPr>
          <w:rFonts w:ascii="Times New Roman" w:hAnsi="Times New Roman" w:cs="Times New Roman"/>
          <w:b/>
        </w:rPr>
        <w:t xml:space="preserve">V prípade neuhradenia poplatku nebude dieťa do MŠ prevzaté až do splnenia si povinnosti rodičov.. </w:t>
      </w:r>
    </w:p>
    <w:p w:rsidR="00E53783" w:rsidRPr="005362E7" w:rsidRDefault="00E53783" w:rsidP="000842E4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</w:p>
    <w:p w:rsidR="00E53783" w:rsidRDefault="00E53783" w:rsidP="000842E4">
      <w:pPr>
        <w:pStyle w:val="Default"/>
        <w:spacing w:line="360" w:lineRule="auto"/>
        <w:jc w:val="both"/>
        <w:rPr>
          <w:rFonts w:ascii="Times New Roman" w:hAnsi="Times New Roman" w:cs="Times New Roman"/>
          <w:b/>
        </w:rPr>
      </w:pPr>
      <w:r w:rsidRPr="005362E7">
        <w:rPr>
          <w:rFonts w:ascii="Times New Roman" w:hAnsi="Times New Roman" w:cs="Times New Roman"/>
          <w:b/>
        </w:rPr>
        <w:t>Výšku poplatku si určuje zriaďovateľ.</w:t>
      </w:r>
    </w:p>
    <w:p w:rsidR="00A56C63" w:rsidRPr="005362E7" w:rsidRDefault="00A56C63" w:rsidP="000842E4">
      <w:pPr>
        <w:pStyle w:val="Default"/>
        <w:spacing w:line="360" w:lineRule="auto"/>
        <w:jc w:val="both"/>
        <w:rPr>
          <w:rFonts w:ascii="Times New Roman" w:hAnsi="Times New Roman" w:cs="Times New Roman"/>
          <w:b/>
        </w:rPr>
      </w:pPr>
      <w:r>
        <w:t xml:space="preserve">Cena </w:t>
      </w:r>
      <w:r w:rsidRPr="001B578B">
        <w:rPr>
          <w:b/>
        </w:rPr>
        <w:t>denného Stravného</w:t>
      </w:r>
      <w:r>
        <w:t xml:space="preserve"> je vo </w:t>
      </w:r>
      <w:r>
        <w:rPr>
          <w:b/>
        </w:rPr>
        <w:t>výške 4,20</w:t>
      </w:r>
      <w:r w:rsidRPr="001B578B">
        <w:rPr>
          <w:b/>
        </w:rPr>
        <w:t xml:space="preserve"> EUR</w:t>
      </w:r>
      <w:r>
        <w:t xml:space="preserve"> </w:t>
      </w:r>
      <w:r>
        <w:rPr>
          <w:b/>
        </w:rPr>
        <w:t>pozostáva z 0,85 Eur raňajky a 0,85 Eur olovrant a 2,5 Eur obed</w:t>
      </w:r>
    </w:p>
    <w:p w:rsidR="00E53783" w:rsidRPr="005362E7" w:rsidRDefault="00E53783" w:rsidP="000842E4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</w:p>
    <w:p w:rsidR="00E53783" w:rsidRPr="005362E7" w:rsidRDefault="00E53783" w:rsidP="000842E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362E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h) </w:t>
      </w:r>
      <w:r w:rsidRPr="005362E7">
        <w:rPr>
          <w:rFonts w:ascii="Times New Roman" w:hAnsi="Times New Roman" w:cs="Times New Roman"/>
          <w:color w:val="000000"/>
          <w:sz w:val="24"/>
          <w:szCs w:val="24"/>
        </w:rPr>
        <w:t xml:space="preserve">Okrem tohto príspevku je rodič povinný uhradiť príspevok na stravovanie dieťaťa ( taktiež bezhotovostným stykom ). </w:t>
      </w:r>
    </w:p>
    <w:p w:rsidR="00E53783" w:rsidRPr="005362E7" w:rsidRDefault="00E53783" w:rsidP="000842E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5362E7">
        <w:rPr>
          <w:rFonts w:ascii="Times New Roman" w:hAnsi="Times New Roman" w:cs="Times New Roman"/>
          <w:b/>
          <w:bCs/>
          <w:color w:val="000000"/>
          <w:sz w:val="24"/>
          <w:szCs w:val="24"/>
        </w:rPr>
        <w:t>V prípade, že rodič nehradí uvedené poplatky v stanovenom termíne, riaditeľka môže po predchádzajúcom upozornení rozhodnúť o prerušení alebo ukončení dochádzky dieťaťa do zariadenia.</w:t>
      </w:r>
    </w:p>
    <w:p w:rsidR="00E53783" w:rsidRPr="005362E7" w:rsidRDefault="00E53783" w:rsidP="000842E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603AD" w:rsidRDefault="00C603AD" w:rsidP="00E537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3309D6" w:rsidRDefault="003309D6" w:rsidP="00E537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E53783" w:rsidRPr="005362E7" w:rsidRDefault="00E53783" w:rsidP="00C603AD">
      <w:pPr>
        <w:pStyle w:val="Nadpis3"/>
      </w:pPr>
      <w:bookmarkStart w:id="7" w:name="_Toc160094063"/>
      <w:r w:rsidRPr="005362E7">
        <w:lastRenderedPageBreak/>
        <w:t>Denný poriadok tried:</w:t>
      </w:r>
      <w:bookmarkEnd w:id="7"/>
    </w:p>
    <w:p w:rsidR="00E53783" w:rsidRPr="005362E7" w:rsidRDefault="00E53783" w:rsidP="003062CC">
      <w:pPr>
        <w:numPr>
          <w:ilvl w:val="0"/>
          <w:numId w:val="37"/>
        </w:numPr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</w:rPr>
        <w:t>výchovno-vzdelávacia činnosť pozostáva zo striedajúcich sa a ustálených organizačných foriem dňa a to:</w:t>
      </w:r>
    </w:p>
    <w:p w:rsidR="00E53783" w:rsidRPr="005362E7" w:rsidRDefault="00E53783" w:rsidP="003309D6">
      <w:pPr>
        <w:spacing w:line="240" w:lineRule="auto"/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</w:rPr>
        <w:t>- hry a hrové činností;</w:t>
      </w:r>
    </w:p>
    <w:p w:rsidR="00E53783" w:rsidRPr="005362E7" w:rsidRDefault="00E53783" w:rsidP="003309D6">
      <w:pPr>
        <w:spacing w:line="240" w:lineRule="auto"/>
        <w:ind w:left="1416"/>
        <w:jc w:val="both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</w:rPr>
        <w:t>-  zdravotné cvičenia;</w:t>
      </w:r>
    </w:p>
    <w:p w:rsidR="00E53783" w:rsidRPr="005362E7" w:rsidRDefault="00E53783" w:rsidP="003309D6">
      <w:pPr>
        <w:spacing w:line="240" w:lineRule="auto"/>
        <w:ind w:left="1416"/>
        <w:jc w:val="both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</w:rPr>
        <w:t>- edukačné aktivity</w:t>
      </w:r>
    </w:p>
    <w:p w:rsidR="00E53783" w:rsidRPr="005362E7" w:rsidRDefault="00E53783" w:rsidP="003309D6">
      <w:pPr>
        <w:spacing w:line="240" w:lineRule="auto"/>
        <w:ind w:left="1416"/>
        <w:jc w:val="both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</w:rPr>
        <w:t>-  pobyt  vonku;</w:t>
      </w:r>
    </w:p>
    <w:p w:rsidR="00E53783" w:rsidRPr="005362E7" w:rsidRDefault="00E53783" w:rsidP="003309D6">
      <w:pPr>
        <w:spacing w:line="240" w:lineRule="auto"/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</w:rPr>
        <w:t xml:space="preserve">- odpočinok ;                                                                                                                    </w:t>
      </w:r>
    </w:p>
    <w:p w:rsidR="00E53783" w:rsidRPr="005362E7" w:rsidRDefault="00E53783" w:rsidP="003309D6">
      <w:pPr>
        <w:spacing w:line="240" w:lineRule="auto"/>
        <w:ind w:left="1410"/>
        <w:jc w:val="both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</w:rPr>
        <w:t xml:space="preserve">-  činnosti  zabezpečujúce životosprávu;                                                                                                </w:t>
      </w:r>
    </w:p>
    <w:p w:rsidR="00E53783" w:rsidRPr="005362E7" w:rsidRDefault="00E53783" w:rsidP="00E5378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53783" w:rsidRPr="005362E7" w:rsidRDefault="00E53783" w:rsidP="003062CC">
      <w:pPr>
        <w:numPr>
          <w:ilvl w:val="0"/>
          <w:numId w:val="37"/>
        </w:numPr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</w:rPr>
        <w:t xml:space="preserve">usporiadanie denných činnosti je rozpracované do denného poriadku každej triedy a v nich sa:                 </w:t>
      </w:r>
    </w:p>
    <w:p w:rsidR="00E53783" w:rsidRPr="005362E7" w:rsidRDefault="00E53783" w:rsidP="00E53783">
      <w:pPr>
        <w:suppressAutoHyphens/>
        <w:spacing w:after="0"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</w:rPr>
        <w:t xml:space="preserve">-  zabezpečuje vyvážené striedanie  činnosti;                                                                      </w:t>
      </w:r>
    </w:p>
    <w:p w:rsidR="00E53783" w:rsidRPr="005362E7" w:rsidRDefault="00E53783" w:rsidP="00E53783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</w:rPr>
        <w:t xml:space="preserve"> </w:t>
      </w:r>
      <w:r w:rsidRPr="005362E7">
        <w:rPr>
          <w:rFonts w:ascii="Times New Roman" w:hAnsi="Times New Roman" w:cs="Times New Roman"/>
          <w:sz w:val="24"/>
          <w:szCs w:val="24"/>
        </w:rPr>
        <w:tab/>
        <w:t xml:space="preserve"> -    dodržiavajú zásady zdravej  životosprávy;                                                                   </w:t>
      </w:r>
    </w:p>
    <w:p w:rsidR="00E53783" w:rsidRPr="005362E7" w:rsidRDefault="00E53783" w:rsidP="00E53783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</w:rPr>
        <w:t xml:space="preserve"> </w:t>
      </w:r>
      <w:r w:rsidRPr="005362E7">
        <w:rPr>
          <w:rFonts w:ascii="Times New Roman" w:hAnsi="Times New Roman" w:cs="Times New Roman"/>
          <w:sz w:val="24"/>
          <w:szCs w:val="24"/>
        </w:rPr>
        <w:tab/>
        <w:t xml:space="preserve">-  vytvára časový priestor na hru a učenie sa dieťaťa;                                                      </w:t>
      </w:r>
    </w:p>
    <w:p w:rsidR="00E53783" w:rsidRPr="005362E7" w:rsidRDefault="00E53783" w:rsidP="00E5378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</w:rPr>
        <w:t xml:space="preserve">        </w:t>
      </w:r>
      <w:r w:rsidRPr="005362E7">
        <w:rPr>
          <w:rFonts w:ascii="Times New Roman" w:hAnsi="Times New Roman" w:cs="Times New Roman"/>
          <w:sz w:val="24"/>
          <w:szCs w:val="24"/>
        </w:rPr>
        <w:tab/>
      </w:r>
      <w:r w:rsidRPr="005362E7">
        <w:rPr>
          <w:rFonts w:ascii="Times New Roman" w:hAnsi="Times New Roman" w:cs="Times New Roman"/>
          <w:sz w:val="24"/>
          <w:szCs w:val="24"/>
        </w:rPr>
        <w:tab/>
        <w:t>-  dodržiava pevne stanovený čas  na činnosti  zabezpečujúce  životosprávu;</w:t>
      </w:r>
    </w:p>
    <w:p w:rsidR="00E53783" w:rsidRPr="005362E7" w:rsidRDefault="00E53783" w:rsidP="00E53783">
      <w:pPr>
        <w:spacing w:after="28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5362E7">
        <w:rPr>
          <w:rFonts w:ascii="Times New Roman" w:hAnsi="Times New Roman" w:cs="Times New Roman"/>
          <w:i/>
          <w:sz w:val="24"/>
          <w:szCs w:val="24"/>
        </w:rPr>
        <w:t>Presné rozpracovanie Denného poriadku viď</w:t>
      </w:r>
      <w:r w:rsidRPr="005362E7">
        <w:rPr>
          <w:rFonts w:ascii="Times New Roman" w:hAnsi="Times New Roman" w:cs="Times New Roman"/>
          <w:sz w:val="24"/>
          <w:szCs w:val="24"/>
        </w:rPr>
        <w:t xml:space="preserve">  :  </w:t>
      </w:r>
      <w:r w:rsidRPr="005362E7">
        <w:rPr>
          <w:rFonts w:ascii="Times New Roman" w:hAnsi="Times New Roman" w:cs="Times New Roman"/>
          <w:i/>
          <w:sz w:val="24"/>
          <w:szCs w:val="24"/>
        </w:rPr>
        <w:t>Prílohu</w:t>
      </w:r>
      <w:r w:rsidRPr="005362E7">
        <w:rPr>
          <w:rFonts w:ascii="Times New Roman" w:hAnsi="Times New Roman" w:cs="Times New Roman"/>
          <w:sz w:val="24"/>
          <w:szCs w:val="24"/>
        </w:rPr>
        <w:t xml:space="preserve"> č.3</w:t>
      </w:r>
    </w:p>
    <w:p w:rsidR="00E53783" w:rsidRPr="005362E7" w:rsidRDefault="00E53783" w:rsidP="003062CC">
      <w:pPr>
        <w:numPr>
          <w:ilvl w:val="0"/>
          <w:numId w:val="37"/>
        </w:numPr>
        <w:suppressAutoHyphens/>
        <w:spacing w:after="28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</w:rPr>
        <w:t>denné činnosti sa striedajú v určitom rytme, čo kladne pôsobí na celkovú atmosféru a klímu triedy čím vytvárame medzi deťmi pohodu, vzájomnú dôveru  s rešpektovaním potrieb a možností každého dieťaťa;</w:t>
      </w:r>
    </w:p>
    <w:p w:rsidR="00E53783" w:rsidRPr="005362E7" w:rsidRDefault="00E53783" w:rsidP="003062CC">
      <w:pPr>
        <w:numPr>
          <w:ilvl w:val="0"/>
          <w:numId w:val="37"/>
        </w:numPr>
        <w:suppressAutoHyphens/>
        <w:spacing w:after="28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</w:rPr>
        <w:t>je prispôsobený podmienkam MŠ, príchodu a odchodu väčšej časti detí a potrebám rodičom /zákonných zástupcov;</w:t>
      </w:r>
    </w:p>
    <w:p w:rsidR="00E53783" w:rsidRPr="005362E7" w:rsidRDefault="00E53783" w:rsidP="00C603AD">
      <w:pPr>
        <w:pStyle w:val="Nadpis2"/>
      </w:pPr>
      <w:bookmarkStart w:id="8" w:name="_Toc160094064"/>
      <w:r w:rsidRPr="005362E7">
        <w:t>Dochádzka detí do MŠ:</w:t>
      </w:r>
      <w:bookmarkEnd w:id="8"/>
    </w:p>
    <w:p w:rsidR="00E53783" w:rsidRPr="005362E7" w:rsidRDefault="00E53783" w:rsidP="003062CC">
      <w:pPr>
        <w:numPr>
          <w:ilvl w:val="0"/>
          <w:numId w:val="29"/>
        </w:numPr>
        <w:suppressAutoHyphens/>
        <w:spacing w:after="28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</w:rPr>
        <w:t xml:space="preserve">rodič/zákonný zástupca privádza dieťa do MŠ spravidla </w:t>
      </w:r>
      <w:r w:rsidRPr="005362E7">
        <w:rPr>
          <w:rFonts w:ascii="Times New Roman" w:hAnsi="Times New Roman" w:cs="Times New Roman"/>
          <w:b/>
          <w:sz w:val="24"/>
          <w:szCs w:val="24"/>
        </w:rPr>
        <w:t>do 7,45</w:t>
      </w:r>
      <w:r w:rsidRPr="005362E7">
        <w:rPr>
          <w:rFonts w:ascii="Times New Roman" w:hAnsi="Times New Roman" w:cs="Times New Roman"/>
          <w:sz w:val="24"/>
          <w:szCs w:val="24"/>
        </w:rPr>
        <w:t xml:space="preserve"> hod. a podľa potreby a dohode s učiteľkou na triede i neskoršie v priebehu dňa;</w:t>
      </w:r>
    </w:p>
    <w:p w:rsidR="00E53783" w:rsidRPr="005362E7" w:rsidRDefault="00E53783" w:rsidP="003062CC">
      <w:pPr>
        <w:numPr>
          <w:ilvl w:val="0"/>
          <w:numId w:val="29"/>
        </w:numPr>
        <w:suppressAutoHyphens/>
        <w:spacing w:after="28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</w:rPr>
        <w:t xml:space="preserve">detí na poldenný pobyt v MŠ odchádzajú domov po odobratí obeda v čase od </w:t>
      </w:r>
      <w:r w:rsidRPr="00A56C63">
        <w:rPr>
          <w:rFonts w:ascii="Times New Roman" w:hAnsi="Times New Roman" w:cs="Times New Roman"/>
          <w:b/>
          <w:sz w:val="24"/>
          <w:szCs w:val="24"/>
        </w:rPr>
        <w:t>12,00 hod. do 12,15 hod.</w:t>
      </w:r>
      <w:r w:rsidRPr="005362E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53783" w:rsidRPr="005362E7" w:rsidRDefault="00E53783" w:rsidP="003062CC">
      <w:pPr>
        <w:numPr>
          <w:ilvl w:val="0"/>
          <w:numId w:val="29"/>
        </w:numPr>
        <w:suppressAutoHyphens/>
        <w:spacing w:after="28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</w:rPr>
        <w:t>detí odchádzajú domov v sprievode rodiča/zákonného zástupcu;</w:t>
      </w:r>
    </w:p>
    <w:p w:rsidR="00E53783" w:rsidRPr="005362E7" w:rsidRDefault="00E53783" w:rsidP="003062CC">
      <w:pPr>
        <w:numPr>
          <w:ilvl w:val="0"/>
          <w:numId w:val="29"/>
        </w:numPr>
        <w:suppressAutoHyphens/>
        <w:spacing w:after="28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</w:rPr>
        <w:lastRenderedPageBreak/>
        <w:t xml:space="preserve"> odovzdanie dieťaťa  môže rodič  písomne poveriť/splnomocniť i  svoje dieťa staršie (súrodenca) ako 10 rokov(podľa §7 ods.8 vyhlášky o MŠ), alebo inú poverenú osobu známu pedagogickým zamestnancom;    </w:t>
      </w:r>
    </w:p>
    <w:p w:rsidR="00E53783" w:rsidRPr="003309D6" w:rsidRDefault="00E53783" w:rsidP="003309D6">
      <w:pPr>
        <w:numPr>
          <w:ilvl w:val="0"/>
          <w:numId w:val="29"/>
        </w:numPr>
        <w:suppressAutoHyphens/>
        <w:spacing w:after="28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</w:rPr>
        <w:t>pedagogický zamestnanec môže odmietnuť prevzatie dieťaťa, ak zistí že jeho zdravotný stav nie je vhodný na prijatie do MŠ. Ak dieťa v MŠ ochorie v priebehu dňa, pedagogický zamestnanec ihneď informuje rodiča/zákonného zástupcu a izoluje dieťa od ostatných detí;</w:t>
      </w:r>
    </w:p>
    <w:p w:rsidR="00E53783" w:rsidRPr="005362E7" w:rsidRDefault="00E53783" w:rsidP="003062CC">
      <w:pPr>
        <w:numPr>
          <w:ilvl w:val="0"/>
          <w:numId w:val="29"/>
        </w:numPr>
        <w:suppressAutoHyphens/>
        <w:spacing w:after="28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</w:rPr>
        <w:t xml:space="preserve">ak dieťa nie je prítomné  viac ako 5 dní z dôvodu choroby, rodič je povinný vypísať a predložiť tlačivo „ Vyhlásenie“ a odovzdať ho na triede, </w:t>
      </w:r>
    </w:p>
    <w:p w:rsidR="00E53783" w:rsidRPr="005362E7" w:rsidRDefault="00E53783" w:rsidP="003062CC">
      <w:pPr>
        <w:numPr>
          <w:ilvl w:val="0"/>
          <w:numId w:val="29"/>
        </w:numPr>
        <w:suppressAutoHyphens/>
        <w:spacing w:after="28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</w:rPr>
        <w:t>po príchode detí do zariadenia sa MŠ o 8,00 hod. uzamyká!</w:t>
      </w:r>
    </w:p>
    <w:p w:rsidR="003F3D77" w:rsidRPr="003309D6" w:rsidRDefault="00E53783" w:rsidP="003309D6">
      <w:pPr>
        <w:numPr>
          <w:ilvl w:val="0"/>
          <w:numId w:val="29"/>
        </w:numPr>
        <w:suppressAutoHyphens/>
        <w:spacing w:after="28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362E7">
        <w:rPr>
          <w:rFonts w:ascii="Times New Roman" w:hAnsi="Times New Roman" w:cs="Times New Roman"/>
          <w:i/>
          <w:sz w:val="24"/>
          <w:szCs w:val="24"/>
        </w:rPr>
        <w:t>Na prevzatie dieťaťa z MŠ môže zákonný zástupca písomne splnomocniť svoje dieťa staršie ako 10 rokov alebo inú pedagogickým zamestnancom známu osobu.</w:t>
      </w:r>
    </w:p>
    <w:p w:rsidR="00E53783" w:rsidRPr="005362E7" w:rsidRDefault="00E53783" w:rsidP="00C603AD">
      <w:pPr>
        <w:pStyle w:val="Nadpis2"/>
      </w:pPr>
      <w:bookmarkStart w:id="9" w:name="_Toc160094065"/>
      <w:r w:rsidRPr="005362E7">
        <w:t>Organizácia v šatni, umyvárni:</w:t>
      </w:r>
      <w:bookmarkEnd w:id="9"/>
    </w:p>
    <w:p w:rsidR="00E53783" w:rsidRPr="005362E7" w:rsidRDefault="00E53783" w:rsidP="003062CC">
      <w:pPr>
        <w:numPr>
          <w:ilvl w:val="0"/>
          <w:numId w:val="29"/>
        </w:numPr>
        <w:suppressAutoHyphens/>
        <w:spacing w:after="28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</w:rPr>
        <w:t>do šatne vstupujú rodičia/zákonní zástupcovia, ktorí napomáhajú svojím deťom, prípadne im uložia odev – obuv do poličiek detí, pričom ich zároveň vedú k poriadkumilovnosti, čistote a samostatnosti;</w:t>
      </w:r>
    </w:p>
    <w:p w:rsidR="00E53783" w:rsidRPr="005362E7" w:rsidRDefault="00E53783" w:rsidP="003062CC">
      <w:pPr>
        <w:numPr>
          <w:ilvl w:val="0"/>
          <w:numId w:val="29"/>
        </w:numPr>
        <w:suppressAutoHyphens/>
        <w:spacing w:after="28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</w:rPr>
        <w:t>za estetickú úpravu zodpovedajú pedagogickí zamestnanci</w:t>
      </w:r>
      <w:r w:rsidR="00A56C63">
        <w:rPr>
          <w:rFonts w:ascii="Times New Roman" w:hAnsi="Times New Roman" w:cs="Times New Roman"/>
          <w:sz w:val="24"/>
          <w:szCs w:val="24"/>
        </w:rPr>
        <w:t>, za čistotu a hygienu naša Danka</w:t>
      </w:r>
      <w:r w:rsidRPr="005362E7">
        <w:rPr>
          <w:rFonts w:ascii="Times New Roman" w:hAnsi="Times New Roman" w:cs="Times New Roman"/>
          <w:sz w:val="24"/>
          <w:szCs w:val="24"/>
        </w:rPr>
        <w:t>;</w:t>
      </w:r>
    </w:p>
    <w:p w:rsidR="00E53783" w:rsidRPr="005362E7" w:rsidRDefault="00E53783" w:rsidP="003062CC">
      <w:pPr>
        <w:numPr>
          <w:ilvl w:val="0"/>
          <w:numId w:val="29"/>
        </w:numPr>
        <w:suppressAutoHyphens/>
        <w:spacing w:after="28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</w:rPr>
        <w:t>v priestoroch sa zdržiavajú za prítomnosti učiteľky, ktorá vedie detí k osvojovaniu si základných hygienických ako i k zdokonaľovaniu seba obslužných návykov so zreteľom nedodržiavanie príslušných hygienických, zdravotných a bezpečnostných predpisov;</w:t>
      </w:r>
    </w:p>
    <w:p w:rsidR="00E53783" w:rsidRPr="005362E7" w:rsidRDefault="00E53783" w:rsidP="003062CC">
      <w:pPr>
        <w:numPr>
          <w:ilvl w:val="0"/>
          <w:numId w:val="29"/>
        </w:numPr>
        <w:suppressAutoHyphens/>
        <w:spacing w:after="28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</w:rPr>
        <w:t xml:space="preserve">každé dieťa má svoju značku s uterákom, ktorý musia si používať; </w:t>
      </w:r>
    </w:p>
    <w:p w:rsidR="00E53783" w:rsidRDefault="00E53783" w:rsidP="003062CC">
      <w:pPr>
        <w:numPr>
          <w:ilvl w:val="0"/>
          <w:numId w:val="29"/>
        </w:numPr>
        <w:suppressAutoHyphens/>
        <w:spacing w:after="28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</w:rPr>
        <w:t xml:space="preserve">za pravidelnú výmenu – každý týždeň v pondelok ( v prípade potreby i častejšie) ako aj za čistotu v priestoroch zodpovedá </w:t>
      </w:r>
      <w:r w:rsidR="00A56C63">
        <w:rPr>
          <w:rFonts w:ascii="Times New Roman" w:hAnsi="Times New Roman" w:cs="Times New Roman"/>
          <w:sz w:val="24"/>
          <w:szCs w:val="24"/>
        </w:rPr>
        <w:t>naša Danka.</w:t>
      </w:r>
    </w:p>
    <w:p w:rsidR="003F3D77" w:rsidRPr="00EC3AB7" w:rsidRDefault="003F3D77" w:rsidP="003F3D77">
      <w:pPr>
        <w:suppressAutoHyphens/>
        <w:spacing w:after="280" w:line="360" w:lineRule="auto"/>
        <w:ind w:left="1365"/>
        <w:jc w:val="both"/>
        <w:rPr>
          <w:rFonts w:ascii="Times New Roman" w:hAnsi="Times New Roman" w:cs="Times New Roman"/>
          <w:sz w:val="24"/>
          <w:szCs w:val="24"/>
        </w:rPr>
      </w:pPr>
    </w:p>
    <w:p w:rsidR="00E53783" w:rsidRPr="005362E7" w:rsidRDefault="00E53783" w:rsidP="00C603AD">
      <w:pPr>
        <w:pStyle w:val="Nadpis2"/>
      </w:pPr>
      <w:bookmarkStart w:id="10" w:name="_Toc160094066"/>
      <w:r w:rsidRPr="005362E7">
        <w:lastRenderedPageBreak/>
        <w:t>Poskytovanie stravovania + organizácia:</w:t>
      </w:r>
      <w:bookmarkEnd w:id="10"/>
    </w:p>
    <w:p w:rsidR="00ED6334" w:rsidRPr="005362E7" w:rsidRDefault="00E53783" w:rsidP="003062CC">
      <w:pPr>
        <w:numPr>
          <w:ilvl w:val="0"/>
          <w:numId w:val="30"/>
        </w:numPr>
        <w:suppressAutoHyphens/>
        <w:spacing w:after="28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</w:rPr>
        <w:t xml:space="preserve">časový harmonogram podávania desiaty – obeda – olovranta je pevne stanovený v dennom poriadku s dodržiavaním 3 hod. intervalu podávania medzi jednotlivým jedlom.  </w:t>
      </w:r>
    </w:p>
    <w:p w:rsidR="00E53783" w:rsidRPr="005362E7" w:rsidRDefault="00E53783" w:rsidP="003062CC">
      <w:pPr>
        <w:numPr>
          <w:ilvl w:val="0"/>
          <w:numId w:val="29"/>
        </w:numPr>
        <w:suppressAutoHyphens/>
        <w:spacing w:after="28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</w:rPr>
        <w:t>strava sa podáva podľa jedálneho lístka, ktorý každé ráno v pondelok je vyvesený v chodbe na poschodí . Za zostavu jedálneho lístka zodpovedá vedúca ŠJ a hlavná kuchárka, ktorá zároveň zabezpečuje i realizáciu pitného režimu;</w:t>
      </w:r>
    </w:p>
    <w:p w:rsidR="00E53783" w:rsidRPr="005362E7" w:rsidRDefault="00E53783" w:rsidP="003062CC">
      <w:pPr>
        <w:numPr>
          <w:ilvl w:val="0"/>
          <w:numId w:val="29"/>
        </w:numPr>
        <w:suppressAutoHyphens/>
        <w:spacing w:after="28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</w:rPr>
        <w:t>za kvalitu a predpísané množstvo, hygienu a kultúru stolovania zodpovedá hlavná kuchárka, ktorá si zároveň zisťuje i dennú prítomnosť detí ako i ich odhlasovanie;</w:t>
      </w:r>
    </w:p>
    <w:p w:rsidR="00E53783" w:rsidRPr="005362E7" w:rsidRDefault="00E53783" w:rsidP="003062CC">
      <w:pPr>
        <w:numPr>
          <w:ilvl w:val="0"/>
          <w:numId w:val="29"/>
        </w:numPr>
        <w:suppressAutoHyphens/>
        <w:spacing w:after="28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</w:rPr>
        <w:t xml:space="preserve"> za stolovanie, podávanie a rozdávanie obeda v jedálni zodpovedá  , 4-5 ročným deťom lyžicu + vidličku a      3 ročným deťom lyžičku. Desiatu a olovrant taktiež rozdáva  kuchárka, ktorá zároveň zodpovedá i za čistotu stolov a ich úpravu;</w:t>
      </w:r>
    </w:p>
    <w:p w:rsidR="00E53783" w:rsidRPr="005362E7" w:rsidRDefault="00E53783" w:rsidP="003062CC">
      <w:pPr>
        <w:numPr>
          <w:ilvl w:val="0"/>
          <w:numId w:val="29"/>
        </w:numPr>
        <w:suppressAutoHyphens/>
        <w:spacing w:after="28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</w:rPr>
        <w:t xml:space="preserve"> za organizáciu zodpovedajú pedagogickí zamestnanci, ktorí vedú detí k osvojovaniu si základných návykov kultúrneho stolovania uplatňujúc podľa potreby individuálny prístup. Na základe pohovor s rodičmi a zistenia stavu jedenia – detí nenútia jesť, napomáhajú len s prikrmovaním;</w:t>
      </w:r>
    </w:p>
    <w:p w:rsidR="003F3D77" w:rsidRPr="003D4602" w:rsidRDefault="00E53783" w:rsidP="003D4602">
      <w:pPr>
        <w:numPr>
          <w:ilvl w:val="0"/>
          <w:numId w:val="29"/>
        </w:numPr>
        <w:suppressAutoHyphens/>
        <w:spacing w:after="28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</w:rPr>
        <w:t>učiteľky zároveň venujú veľkú pozornosť úrovni osobnej hygieny so zameraním na vytváranie návyku umývania rúk pred každým jedlom, po každom použití toalety, zašpinení a znečistení rúk s vytváraním a upevňovaním hygienických a kultúrnych návykov ako aj návykov sebaobsluhy;</w:t>
      </w:r>
    </w:p>
    <w:p w:rsidR="00E53783" w:rsidRPr="005362E7" w:rsidRDefault="00E53783" w:rsidP="00C603AD">
      <w:pPr>
        <w:pStyle w:val="Nadpis2"/>
      </w:pPr>
      <w:bookmarkStart w:id="11" w:name="_Toc160094067"/>
      <w:r w:rsidRPr="005362E7">
        <w:t>Organizácia pobytu vonku:</w:t>
      </w:r>
      <w:bookmarkEnd w:id="11"/>
    </w:p>
    <w:p w:rsidR="00E53783" w:rsidRPr="005362E7" w:rsidRDefault="00E53783" w:rsidP="003062CC">
      <w:pPr>
        <w:numPr>
          <w:ilvl w:val="0"/>
          <w:numId w:val="29"/>
        </w:numPr>
        <w:suppressAutoHyphens/>
        <w:spacing w:after="28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</w:rPr>
        <w:t>pobyt vonku sa uskutočňuje každý deň s výnimkou nepriaznivých klimatických podmienok – silný nárazový vietor, silný mráz, dážď;</w:t>
      </w:r>
    </w:p>
    <w:p w:rsidR="00E53783" w:rsidRPr="005362E7" w:rsidRDefault="00E53783" w:rsidP="003062CC">
      <w:pPr>
        <w:numPr>
          <w:ilvl w:val="0"/>
          <w:numId w:val="29"/>
        </w:numPr>
        <w:suppressAutoHyphens/>
        <w:spacing w:after="28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</w:rPr>
        <w:t>využívajú a zaraďujú sa rôzne pohybové aktivity, prípadne sa realizujú edukačné aktivity so zameraním na poznávanie okolia, prírody, lesného a vodného spoločenstva a pod.;</w:t>
      </w:r>
    </w:p>
    <w:p w:rsidR="00E53783" w:rsidRPr="005362E7" w:rsidRDefault="00E53783" w:rsidP="003062CC">
      <w:pPr>
        <w:numPr>
          <w:ilvl w:val="0"/>
          <w:numId w:val="29"/>
        </w:numPr>
        <w:suppressAutoHyphens/>
        <w:spacing w:after="28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</w:rPr>
        <w:lastRenderedPageBreak/>
        <w:t xml:space="preserve">s triedou 3 – 4 roč. detí pobyt vonku a vychádzku zabezpečujú 2 pedagogickí zamestnanci, ako aj pri počte nad </w:t>
      </w:r>
      <w:r w:rsidR="003309D6">
        <w:rPr>
          <w:rFonts w:ascii="Times New Roman" w:hAnsi="Times New Roman" w:cs="Times New Roman"/>
          <w:sz w:val="24"/>
          <w:szCs w:val="24"/>
        </w:rPr>
        <w:t>10</w:t>
      </w:r>
      <w:r w:rsidRPr="005362E7">
        <w:rPr>
          <w:rFonts w:ascii="Times New Roman" w:hAnsi="Times New Roman" w:cs="Times New Roman"/>
          <w:sz w:val="24"/>
          <w:szCs w:val="24"/>
        </w:rPr>
        <w:t xml:space="preserve"> d</w:t>
      </w:r>
      <w:r w:rsidR="003309D6">
        <w:rPr>
          <w:rFonts w:ascii="Times New Roman" w:hAnsi="Times New Roman" w:cs="Times New Roman"/>
          <w:sz w:val="24"/>
          <w:szCs w:val="24"/>
        </w:rPr>
        <w:t>etí pobyt vonku v triede „Guľko</w:t>
      </w:r>
      <w:r w:rsidRPr="005362E7">
        <w:rPr>
          <w:rFonts w:ascii="Times New Roman" w:hAnsi="Times New Roman" w:cs="Times New Roman"/>
          <w:sz w:val="24"/>
          <w:szCs w:val="24"/>
        </w:rPr>
        <w:t xml:space="preserve"> “ taktiež zabezpečujú 2 PZ;</w:t>
      </w:r>
    </w:p>
    <w:p w:rsidR="00E53783" w:rsidRPr="005362E7" w:rsidRDefault="00E53783" w:rsidP="003062CC">
      <w:pPr>
        <w:numPr>
          <w:ilvl w:val="0"/>
          <w:numId w:val="29"/>
        </w:numPr>
        <w:suppressAutoHyphens/>
        <w:spacing w:after="28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</w:rPr>
        <w:t xml:space="preserve">na školskom dvore sa realizujú pokojné, nerušené tvorivé hry v piesku, hry so zameraním na pracovnú a výtvarnú činnosť, pohybové hry, loptové a pod.; </w:t>
      </w:r>
    </w:p>
    <w:p w:rsidR="00E53783" w:rsidRPr="005362E7" w:rsidRDefault="00E53783" w:rsidP="003062CC">
      <w:pPr>
        <w:numPr>
          <w:ilvl w:val="0"/>
          <w:numId w:val="29"/>
        </w:numPr>
        <w:suppressAutoHyphens/>
        <w:spacing w:after="28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</w:rPr>
        <w:t>pri hrách v piesku dbáme  na dané požiadavky;(čistota a údržba pieskoviska :od 1.marca. – do  30.novembra) s evidenciou do zošita;</w:t>
      </w:r>
    </w:p>
    <w:p w:rsidR="00E53783" w:rsidRPr="005362E7" w:rsidRDefault="00E53783" w:rsidP="003062CC">
      <w:pPr>
        <w:numPr>
          <w:ilvl w:val="0"/>
          <w:numId w:val="29"/>
        </w:numPr>
        <w:suppressAutoHyphens/>
        <w:spacing w:after="28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</w:rPr>
        <w:t>pri športových a pohybových hrách na preliezkách zabezpečovať zvýšenú bezpečnosť zo strany učiteliek;</w:t>
      </w:r>
    </w:p>
    <w:p w:rsidR="00E53783" w:rsidRPr="005362E7" w:rsidRDefault="00E53783" w:rsidP="003062CC">
      <w:pPr>
        <w:numPr>
          <w:ilvl w:val="0"/>
          <w:numId w:val="29"/>
        </w:numPr>
        <w:suppressAutoHyphens/>
        <w:spacing w:after="28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</w:rPr>
        <w:t>v jednotlivých ročných obdobiach sa realizujú typické hry a aktivity pre dané obdobie;</w:t>
      </w:r>
    </w:p>
    <w:p w:rsidR="00E53783" w:rsidRPr="005362E7" w:rsidRDefault="00E53783" w:rsidP="003062CC">
      <w:pPr>
        <w:numPr>
          <w:ilvl w:val="0"/>
          <w:numId w:val="29"/>
        </w:numPr>
        <w:suppressAutoHyphens/>
        <w:spacing w:after="28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</w:rPr>
        <w:t xml:space="preserve"> pedagogickí zamestnanci zabezpečujú hry a aktivity, ako aj  premyslenú náplň vychádzky s dodržiavaním všetkých predpisov na zabezpečenie bezpečnosti a ochrany zdravia zverených detí v zmysle príslušných záväzných právnych predpisov a pokynov;</w:t>
      </w:r>
    </w:p>
    <w:p w:rsidR="00E53783" w:rsidRDefault="00E53783" w:rsidP="003062CC">
      <w:pPr>
        <w:numPr>
          <w:ilvl w:val="0"/>
          <w:numId w:val="30"/>
        </w:numPr>
        <w:suppressAutoHyphens/>
        <w:spacing w:after="28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</w:rPr>
        <w:t>výlety a exkurzie sa môžu organizovať len po dohode so zriaďovateľom, v spolupráci s rodičom  a na základe informovaného súhlasu zákonného zástupcu dieťaťa. Pri organizovaní sa postupuje podľa §7 ods.9 vyhlášky č.306/2008 Z.z. a č.308/2009 Z.z.</w:t>
      </w:r>
    </w:p>
    <w:p w:rsidR="003F3D77" w:rsidRDefault="003F3D77" w:rsidP="003F3D77">
      <w:pPr>
        <w:suppressAutoHyphens/>
        <w:spacing w:after="28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3D4602" w:rsidRPr="005362E7" w:rsidRDefault="003D4602" w:rsidP="003F3D77">
      <w:pPr>
        <w:suppressAutoHyphens/>
        <w:spacing w:after="28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A56C63" w:rsidRDefault="00A56C63">
      <w:pPr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</w:pPr>
      <w:r>
        <w:br w:type="page"/>
      </w:r>
    </w:p>
    <w:p w:rsidR="00E53783" w:rsidRPr="005362E7" w:rsidRDefault="00E53783" w:rsidP="00C603AD">
      <w:pPr>
        <w:pStyle w:val="Nadpis2"/>
      </w:pPr>
      <w:bookmarkStart w:id="12" w:name="_Toc160094068"/>
      <w:r w:rsidRPr="005362E7">
        <w:lastRenderedPageBreak/>
        <w:t>Organizácia odpočinku:</w:t>
      </w:r>
      <w:bookmarkEnd w:id="12"/>
    </w:p>
    <w:p w:rsidR="00E53783" w:rsidRPr="005362E7" w:rsidRDefault="00E53783" w:rsidP="003D4602">
      <w:pPr>
        <w:numPr>
          <w:ilvl w:val="0"/>
          <w:numId w:val="29"/>
        </w:numPr>
        <w:suppressAutoHyphens/>
        <w:spacing w:after="28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</w:rPr>
        <w:t xml:space="preserve">spánok/odpočinok sa realizuje na lehátkach, v spálničke </w:t>
      </w:r>
    </w:p>
    <w:p w:rsidR="00E53783" w:rsidRPr="005362E7" w:rsidRDefault="00E53783" w:rsidP="003D4602">
      <w:pPr>
        <w:numPr>
          <w:ilvl w:val="0"/>
          <w:numId w:val="29"/>
        </w:numPr>
        <w:suppressAutoHyphens/>
        <w:spacing w:after="28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</w:rPr>
        <w:t>zvyšná časť odpočinku sa venuje pokojnejším aktivitám a činnostiam s vytváraním pokojnej atmosféry pre detí, ktoré ešte odpočívajú prípadne spia;</w:t>
      </w:r>
    </w:p>
    <w:p w:rsidR="00E53783" w:rsidRPr="005362E7" w:rsidRDefault="00E53783" w:rsidP="003D4602">
      <w:pPr>
        <w:numPr>
          <w:ilvl w:val="0"/>
          <w:numId w:val="29"/>
        </w:numPr>
        <w:suppressAutoHyphens/>
        <w:spacing w:after="28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</w:rPr>
        <w:t>dlhšie spia alebo odpočívajú detí 2- 3 – 4 roč., pri ktorom sa dbá na dostatočný prísun čerstvého vzduchu a správne polohovanie detí;</w:t>
      </w:r>
    </w:p>
    <w:p w:rsidR="00E53783" w:rsidRPr="005362E7" w:rsidRDefault="006E26BA" w:rsidP="003D4602">
      <w:pPr>
        <w:numPr>
          <w:ilvl w:val="0"/>
          <w:numId w:val="29"/>
        </w:numPr>
        <w:suppressAutoHyphens/>
        <w:spacing w:after="28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</w:rPr>
        <w:t>posteľné prádlo majú detí  z MŠ</w:t>
      </w:r>
      <w:r w:rsidR="00E53783" w:rsidRPr="005362E7">
        <w:rPr>
          <w:rFonts w:ascii="Times New Roman" w:hAnsi="Times New Roman" w:cs="Times New Roman"/>
          <w:sz w:val="24"/>
          <w:szCs w:val="24"/>
        </w:rPr>
        <w:t xml:space="preserve"> a vymieňa sa 2x do mesiaca, v príp</w:t>
      </w:r>
      <w:r w:rsidR="003309D6">
        <w:rPr>
          <w:rFonts w:ascii="Times New Roman" w:hAnsi="Times New Roman" w:cs="Times New Roman"/>
          <w:sz w:val="24"/>
          <w:szCs w:val="24"/>
        </w:rPr>
        <w:t>ade potreby i viackrát</w:t>
      </w:r>
      <w:r w:rsidRPr="005362E7">
        <w:rPr>
          <w:rFonts w:ascii="Times New Roman" w:hAnsi="Times New Roman" w:cs="Times New Roman"/>
          <w:sz w:val="24"/>
          <w:szCs w:val="24"/>
        </w:rPr>
        <w:t xml:space="preserve"> – vedúva ŠJ  si ho perie v MŠ</w:t>
      </w:r>
      <w:r w:rsidR="00E53783" w:rsidRPr="005362E7">
        <w:rPr>
          <w:rFonts w:ascii="Times New Roman" w:hAnsi="Times New Roman" w:cs="Times New Roman"/>
          <w:sz w:val="24"/>
          <w:szCs w:val="24"/>
        </w:rPr>
        <w:t>;</w:t>
      </w:r>
    </w:p>
    <w:p w:rsidR="00E53783" w:rsidRPr="005362E7" w:rsidRDefault="00E53783" w:rsidP="003D4602">
      <w:pPr>
        <w:numPr>
          <w:ilvl w:val="0"/>
          <w:numId w:val="29"/>
        </w:numPr>
        <w:suppressAutoHyphens/>
        <w:spacing w:after="28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</w:rPr>
        <w:t>za pokojné a kľudné prostredie a atmosféru zodpovedá učiteľka  v danej triede a smene;</w:t>
      </w:r>
    </w:p>
    <w:p w:rsidR="00E53783" w:rsidRPr="005362E7" w:rsidRDefault="00E53783" w:rsidP="003D4602">
      <w:pPr>
        <w:numPr>
          <w:ilvl w:val="0"/>
          <w:numId w:val="29"/>
        </w:numPr>
        <w:suppressAutoHyphens/>
        <w:spacing w:after="28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</w:rPr>
        <w:t>za čistotu, úpravu a skladanie/ rozkladanie le</w:t>
      </w:r>
      <w:r w:rsidR="003309D6">
        <w:rPr>
          <w:rFonts w:ascii="Times New Roman" w:hAnsi="Times New Roman" w:cs="Times New Roman"/>
          <w:sz w:val="24"/>
          <w:szCs w:val="24"/>
        </w:rPr>
        <w:t xml:space="preserve">hátok zodpovedá </w:t>
      </w:r>
      <w:r w:rsidR="006E26BA" w:rsidRPr="005362E7">
        <w:rPr>
          <w:rFonts w:ascii="Times New Roman" w:hAnsi="Times New Roman" w:cs="Times New Roman"/>
          <w:sz w:val="24"/>
          <w:szCs w:val="24"/>
        </w:rPr>
        <w:t xml:space="preserve">– vedúva ŠJ  </w:t>
      </w:r>
      <w:r w:rsidRPr="005362E7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6E26BA" w:rsidRPr="005362E7" w:rsidRDefault="006E26BA" w:rsidP="006E26BA">
      <w:pPr>
        <w:spacing w:after="280"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b/>
          <w:sz w:val="24"/>
          <w:szCs w:val="24"/>
        </w:rPr>
        <w:t>Poskytovanie pedagogickej praxe študentkám stredných odborných škôl pripravujúce sa na budúce povolanie:</w:t>
      </w:r>
    </w:p>
    <w:p w:rsidR="003D4602" w:rsidRPr="003D4602" w:rsidRDefault="006E26BA" w:rsidP="00C603AD">
      <w:pPr>
        <w:numPr>
          <w:ilvl w:val="0"/>
          <w:numId w:val="29"/>
        </w:numPr>
        <w:suppressAutoHyphens/>
        <w:spacing w:after="28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</w:rPr>
        <w:t>pedagogickí zamestnanci MŠ na základe oslovenia a dohody s SSPS v Bratislave   zabezpečia odbornú prax žiačky študijného odboru učiteľstvo pre MŠ a vychovávateľstvo;</w:t>
      </w:r>
    </w:p>
    <w:p w:rsidR="00A56C63" w:rsidRDefault="00A56C63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  <w:r>
        <w:br w:type="page"/>
      </w:r>
    </w:p>
    <w:p w:rsidR="002444AB" w:rsidRPr="005362E7" w:rsidRDefault="002444AB" w:rsidP="00C603AD">
      <w:pPr>
        <w:pStyle w:val="Nadpis1"/>
      </w:pPr>
      <w:bookmarkStart w:id="13" w:name="_Toc160094069"/>
      <w:r w:rsidRPr="005362E7">
        <w:lastRenderedPageBreak/>
        <w:t>ORGANIZÁCIA ŠKOL</w:t>
      </w:r>
      <w:r w:rsidR="003D4602">
        <w:t>SKÉHO ROKA - POP NA ŠK. ROK 2023</w:t>
      </w:r>
      <w:r w:rsidRPr="005362E7">
        <w:t>/202</w:t>
      </w:r>
      <w:r w:rsidR="003D4602">
        <w:t>4</w:t>
      </w:r>
      <w:bookmarkEnd w:id="13"/>
    </w:p>
    <w:p w:rsidR="002444AB" w:rsidRPr="005362E7" w:rsidRDefault="002444AB" w:rsidP="002444AB">
      <w:pPr>
        <w:pStyle w:val="Nadpis2"/>
        <w:jc w:val="both"/>
        <w:rPr>
          <w:rFonts w:ascii="Times New Roman" w:hAnsi="Times New Roman" w:cs="Times New Roman"/>
          <w:sz w:val="24"/>
          <w:szCs w:val="24"/>
        </w:rPr>
      </w:pPr>
    </w:p>
    <w:p w:rsidR="002444AB" w:rsidRPr="005362E7" w:rsidRDefault="002444AB" w:rsidP="003062CC">
      <w:pPr>
        <w:pStyle w:val="Odsekzoznamu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</w:rPr>
        <w:t xml:space="preserve">Školský rok sa začína </w:t>
      </w:r>
      <w:r w:rsidR="003D4602">
        <w:rPr>
          <w:rFonts w:ascii="Times New Roman" w:hAnsi="Times New Roman" w:cs="Times New Roman"/>
          <w:b/>
          <w:sz w:val="24"/>
          <w:szCs w:val="24"/>
        </w:rPr>
        <w:t>4</w:t>
      </w:r>
      <w:r w:rsidRPr="005362E7">
        <w:rPr>
          <w:rFonts w:ascii="Times New Roman" w:hAnsi="Times New Roman" w:cs="Times New Roman"/>
          <w:b/>
          <w:sz w:val="24"/>
          <w:szCs w:val="24"/>
        </w:rPr>
        <w:t>. septembra 202</w:t>
      </w:r>
      <w:r w:rsidR="003D4602">
        <w:rPr>
          <w:rFonts w:ascii="Times New Roman" w:hAnsi="Times New Roman" w:cs="Times New Roman"/>
          <w:b/>
          <w:sz w:val="24"/>
          <w:szCs w:val="24"/>
        </w:rPr>
        <w:t>3</w:t>
      </w:r>
      <w:r w:rsidR="003D4602">
        <w:rPr>
          <w:rFonts w:ascii="Times New Roman" w:hAnsi="Times New Roman" w:cs="Times New Roman"/>
          <w:sz w:val="24"/>
          <w:szCs w:val="24"/>
        </w:rPr>
        <w:t>. (pondelok</w:t>
      </w:r>
      <w:r w:rsidRPr="005362E7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2444AB" w:rsidRPr="005362E7" w:rsidRDefault="002444AB" w:rsidP="002444AB">
      <w:pPr>
        <w:pStyle w:val="Odsekzoznamu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444AB" w:rsidRPr="005362E7" w:rsidRDefault="002444AB" w:rsidP="003062CC">
      <w:pPr>
        <w:pStyle w:val="Odsekzoznamu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</w:rPr>
        <w:t xml:space="preserve">Školské vyučovanie v prvom polroku školského roka sa končí </w:t>
      </w:r>
      <w:r w:rsidRPr="005362E7">
        <w:rPr>
          <w:rFonts w:ascii="Times New Roman" w:hAnsi="Times New Roman" w:cs="Times New Roman"/>
          <w:b/>
          <w:bCs/>
          <w:sz w:val="24"/>
          <w:szCs w:val="24"/>
        </w:rPr>
        <w:t>22. decembra 202</w:t>
      </w:r>
      <w:r w:rsidR="003D4602">
        <w:rPr>
          <w:rFonts w:ascii="Times New Roman" w:hAnsi="Times New Roman" w:cs="Times New Roman"/>
          <w:b/>
          <w:bCs/>
          <w:sz w:val="24"/>
          <w:szCs w:val="24"/>
        </w:rPr>
        <w:t xml:space="preserve">3 </w:t>
      </w:r>
      <w:r w:rsidR="003D4602">
        <w:rPr>
          <w:rFonts w:ascii="Times New Roman" w:hAnsi="Times New Roman" w:cs="Times New Roman"/>
          <w:sz w:val="24"/>
          <w:szCs w:val="24"/>
        </w:rPr>
        <w:t>(pisto</w:t>
      </w:r>
      <w:r w:rsidRPr="005362E7">
        <w:rPr>
          <w:rFonts w:ascii="Times New Roman" w:hAnsi="Times New Roman" w:cs="Times New Roman"/>
          <w:sz w:val="24"/>
          <w:szCs w:val="24"/>
        </w:rPr>
        <w:t>k).</w:t>
      </w:r>
    </w:p>
    <w:p w:rsidR="002444AB" w:rsidRPr="005362E7" w:rsidRDefault="002444AB" w:rsidP="002444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6C63" w:rsidRDefault="002444AB" w:rsidP="00A56C63">
      <w:pPr>
        <w:pStyle w:val="Odsekzoznamu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</w:rPr>
        <w:t xml:space="preserve">Školské vyučovanie v druhom polroku sa začne </w:t>
      </w:r>
      <w:r w:rsidRPr="005362E7">
        <w:rPr>
          <w:rFonts w:ascii="Times New Roman" w:hAnsi="Times New Roman" w:cs="Times New Roman"/>
          <w:b/>
          <w:bCs/>
          <w:sz w:val="24"/>
          <w:szCs w:val="24"/>
        </w:rPr>
        <w:t>3. januára 202</w:t>
      </w:r>
      <w:r w:rsidR="003D4602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3D4602">
        <w:rPr>
          <w:rFonts w:ascii="Times New Roman" w:hAnsi="Times New Roman" w:cs="Times New Roman"/>
          <w:sz w:val="24"/>
          <w:szCs w:val="24"/>
        </w:rPr>
        <w:t>(streda</w:t>
      </w:r>
      <w:r w:rsidRPr="005362E7">
        <w:rPr>
          <w:rFonts w:ascii="Times New Roman" w:hAnsi="Times New Roman" w:cs="Times New Roman"/>
          <w:sz w:val="24"/>
          <w:szCs w:val="24"/>
        </w:rPr>
        <w:t>)</w:t>
      </w:r>
      <w:r w:rsidR="00A56C63">
        <w:rPr>
          <w:rFonts w:ascii="Times New Roman" w:hAnsi="Times New Roman" w:cs="Times New Roman"/>
          <w:sz w:val="24"/>
          <w:szCs w:val="24"/>
        </w:rPr>
        <w:t>4</w:t>
      </w:r>
    </w:p>
    <w:p w:rsidR="00A56C63" w:rsidRPr="00A56C63" w:rsidRDefault="00A56C63" w:rsidP="00A56C63">
      <w:pPr>
        <w:pStyle w:val="Odsekzoznamu"/>
        <w:rPr>
          <w:rFonts w:ascii="Times New Roman" w:hAnsi="Times New Roman" w:cs="Times New Roman"/>
          <w:sz w:val="24"/>
          <w:szCs w:val="24"/>
        </w:rPr>
      </w:pPr>
    </w:p>
    <w:p w:rsidR="002444AB" w:rsidRPr="00A56C63" w:rsidRDefault="002444AB" w:rsidP="00A56C63">
      <w:pPr>
        <w:pStyle w:val="Odsekzoznamu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6C63">
        <w:rPr>
          <w:rFonts w:ascii="Times New Roman" w:hAnsi="Times New Roman" w:cs="Times New Roman"/>
          <w:sz w:val="24"/>
          <w:szCs w:val="24"/>
        </w:rPr>
        <w:t xml:space="preserve">Z hygienickým dôvodov je prevádzka Materskej školy prerušená </w:t>
      </w:r>
      <w:r w:rsidR="003D4602" w:rsidRPr="00A56C63">
        <w:rPr>
          <w:rFonts w:ascii="Times New Roman" w:hAnsi="Times New Roman" w:cs="Times New Roman"/>
          <w:sz w:val="24"/>
          <w:szCs w:val="24"/>
        </w:rPr>
        <w:t>/viď tabuľka</w:t>
      </w:r>
    </w:p>
    <w:p w:rsidR="002444AB" w:rsidRPr="003D4602" w:rsidRDefault="002444AB" w:rsidP="003D4602">
      <w:pPr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41" w:rightFromText="141" w:vertAnchor="text" w:horzAnchor="margin" w:tblpY="-63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843"/>
        <w:gridCol w:w="2126"/>
        <w:gridCol w:w="2770"/>
        <w:gridCol w:w="2157"/>
      </w:tblGrid>
      <w:tr w:rsidR="003D4602" w:rsidRPr="0016214D" w:rsidTr="003D4602">
        <w:trPr>
          <w:trHeight w:val="476"/>
        </w:trPr>
        <w:tc>
          <w:tcPr>
            <w:tcW w:w="1843" w:type="dxa"/>
          </w:tcPr>
          <w:p w:rsidR="003D4602" w:rsidRPr="0016214D" w:rsidRDefault="003D4602" w:rsidP="003D4602">
            <w:pPr>
              <w:rPr>
                <w:b/>
              </w:rPr>
            </w:pPr>
            <w:r w:rsidRPr="0016214D">
              <w:rPr>
                <w:b/>
              </w:rPr>
              <w:t>Prázdniny</w:t>
            </w:r>
          </w:p>
        </w:tc>
        <w:tc>
          <w:tcPr>
            <w:tcW w:w="2126" w:type="dxa"/>
          </w:tcPr>
          <w:p w:rsidR="003D4602" w:rsidRPr="0016214D" w:rsidRDefault="003D4602" w:rsidP="003D4602">
            <w:pPr>
              <w:rPr>
                <w:b/>
              </w:rPr>
            </w:pPr>
            <w:r w:rsidRPr="0016214D">
              <w:rPr>
                <w:b/>
              </w:rPr>
              <w:t>Posledný deň pred začiatkom prázdnin</w:t>
            </w:r>
          </w:p>
        </w:tc>
        <w:tc>
          <w:tcPr>
            <w:tcW w:w="2770" w:type="dxa"/>
          </w:tcPr>
          <w:p w:rsidR="003D4602" w:rsidRPr="0016214D" w:rsidRDefault="003D4602" w:rsidP="003D4602">
            <w:pPr>
              <w:rPr>
                <w:b/>
              </w:rPr>
            </w:pPr>
            <w:r w:rsidRPr="0016214D">
              <w:rPr>
                <w:b/>
              </w:rPr>
              <w:t>Termín prázdnin</w:t>
            </w:r>
          </w:p>
        </w:tc>
        <w:tc>
          <w:tcPr>
            <w:tcW w:w="2157" w:type="dxa"/>
          </w:tcPr>
          <w:p w:rsidR="003D4602" w:rsidRPr="0016214D" w:rsidRDefault="003D4602" w:rsidP="003D4602">
            <w:pPr>
              <w:rPr>
                <w:b/>
              </w:rPr>
            </w:pPr>
            <w:r w:rsidRPr="0016214D">
              <w:rPr>
                <w:b/>
              </w:rPr>
              <w:t xml:space="preserve">Začiatok po prázdninách </w:t>
            </w:r>
          </w:p>
        </w:tc>
      </w:tr>
      <w:tr w:rsidR="003D4602" w:rsidRPr="0016214D" w:rsidTr="003D4602">
        <w:trPr>
          <w:trHeight w:val="727"/>
        </w:trPr>
        <w:tc>
          <w:tcPr>
            <w:tcW w:w="1843" w:type="dxa"/>
          </w:tcPr>
          <w:p w:rsidR="003D4602" w:rsidRPr="0016214D" w:rsidRDefault="003D4602" w:rsidP="003D4602">
            <w:pPr>
              <w:rPr>
                <w:b/>
              </w:rPr>
            </w:pPr>
            <w:r w:rsidRPr="0016214D">
              <w:t xml:space="preserve">Vianočné  </w:t>
            </w:r>
            <w:r w:rsidRPr="0016214D">
              <w:rPr>
                <w:b/>
              </w:rPr>
              <w:t>sviatky</w:t>
            </w:r>
          </w:p>
          <w:p w:rsidR="003D4602" w:rsidRPr="0016214D" w:rsidRDefault="003D4602" w:rsidP="003D4602"/>
        </w:tc>
        <w:tc>
          <w:tcPr>
            <w:tcW w:w="2126" w:type="dxa"/>
          </w:tcPr>
          <w:p w:rsidR="003D4602" w:rsidRDefault="003D4602" w:rsidP="003D4602">
            <w:r>
              <w:t>22.december 2023</w:t>
            </w:r>
          </w:p>
          <w:p w:rsidR="003D4602" w:rsidRPr="0016214D" w:rsidRDefault="003D4602" w:rsidP="003D4602">
            <w:r>
              <w:t>(piatok</w:t>
            </w:r>
            <w:r w:rsidRPr="0016214D">
              <w:t>)</w:t>
            </w:r>
            <w:r>
              <w:t xml:space="preserve"> </w:t>
            </w:r>
            <w:r>
              <w:rPr>
                <w:b/>
              </w:rPr>
              <w:t>do 13</w:t>
            </w:r>
            <w:r w:rsidRPr="00020FB6">
              <w:rPr>
                <w:b/>
              </w:rPr>
              <w:t>:00</w:t>
            </w:r>
          </w:p>
        </w:tc>
        <w:tc>
          <w:tcPr>
            <w:tcW w:w="2770" w:type="dxa"/>
          </w:tcPr>
          <w:p w:rsidR="003D4602" w:rsidRPr="0016214D" w:rsidRDefault="003D4602" w:rsidP="003D4602">
            <w:r>
              <w:t>23.12- 2023 – 02.01.2024</w:t>
            </w:r>
          </w:p>
        </w:tc>
        <w:tc>
          <w:tcPr>
            <w:tcW w:w="2157" w:type="dxa"/>
          </w:tcPr>
          <w:p w:rsidR="003D4602" w:rsidRDefault="003D4602" w:rsidP="003D4602">
            <w:r>
              <w:t>03.01.2024</w:t>
            </w:r>
          </w:p>
          <w:p w:rsidR="003D4602" w:rsidRPr="0016214D" w:rsidRDefault="003D4602" w:rsidP="003D4602">
            <w:r>
              <w:t>(streda</w:t>
            </w:r>
            <w:r w:rsidRPr="0016214D">
              <w:t>)</w:t>
            </w:r>
          </w:p>
        </w:tc>
      </w:tr>
      <w:tr w:rsidR="003D4602" w:rsidRPr="0016214D" w:rsidTr="003D4602">
        <w:trPr>
          <w:trHeight w:val="727"/>
        </w:trPr>
        <w:tc>
          <w:tcPr>
            <w:tcW w:w="1843" w:type="dxa"/>
          </w:tcPr>
          <w:p w:rsidR="003D4602" w:rsidRPr="00A56C63" w:rsidRDefault="003D4602" w:rsidP="003D4602">
            <w:pPr>
              <w:rPr>
                <w:b/>
              </w:rPr>
            </w:pPr>
            <w:r w:rsidRPr="0016214D">
              <w:t xml:space="preserve">Veľkonočné </w:t>
            </w:r>
            <w:r w:rsidRPr="0016214D">
              <w:rPr>
                <w:b/>
              </w:rPr>
              <w:t>sviatky</w:t>
            </w:r>
          </w:p>
        </w:tc>
        <w:tc>
          <w:tcPr>
            <w:tcW w:w="2126" w:type="dxa"/>
          </w:tcPr>
          <w:p w:rsidR="003D4602" w:rsidRDefault="003D4602" w:rsidP="003D4602">
            <w:r>
              <w:t>28.marec.2024</w:t>
            </w:r>
          </w:p>
          <w:p w:rsidR="003D4602" w:rsidRPr="0016214D" w:rsidRDefault="003D4602" w:rsidP="003D4602">
            <w:r w:rsidRPr="0016214D">
              <w:t>(štvrtok)</w:t>
            </w:r>
            <w:r>
              <w:rPr>
                <w:b/>
              </w:rPr>
              <w:t xml:space="preserve"> do 13</w:t>
            </w:r>
            <w:r w:rsidRPr="00020FB6">
              <w:rPr>
                <w:b/>
              </w:rPr>
              <w:t>:00</w:t>
            </w:r>
          </w:p>
        </w:tc>
        <w:tc>
          <w:tcPr>
            <w:tcW w:w="2770" w:type="dxa"/>
          </w:tcPr>
          <w:p w:rsidR="003D4602" w:rsidRPr="0016214D" w:rsidRDefault="003D4602" w:rsidP="003D4602">
            <w:r>
              <w:t>29.03.2024 -  02.04.2024</w:t>
            </w:r>
          </w:p>
        </w:tc>
        <w:tc>
          <w:tcPr>
            <w:tcW w:w="2157" w:type="dxa"/>
          </w:tcPr>
          <w:p w:rsidR="003D4602" w:rsidRPr="0016214D" w:rsidRDefault="003D4602" w:rsidP="003D4602">
            <w:r>
              <w:t>03.04.2024 (streda</w:t>
            </w:r>
            <w:r w:rsidRPr="0016214D">
              <w:t>)</w:t>
            </w:r>
          </w:p>
        </w:tc>
      </w:tr>
      <w:tr w:rsidR="003D4602" w:rsidRPr="0016214D" w:rsidTr="003D4602">
        <w:trPr>
          <w:trHeight w:val="364"/>
        </w:trPr>
        <w:tc>
          <w:tcPr>
            <w:tcW w:w="1843" w:type="dxa"/>
            <w:vMerge w:val="restart"/>
          </w:tcPr>
          <w:p w:rsidR="003D4602" w:rsidRPr="0016214D" w:rsidRDefault="003D4602" w:rsidP="003D4602">
            <w:r w:rsidRPr="0016214D">
              <w:t>Letné</w:t>
            </w:r>
          </w:p>
          <w:p w:rsidR="003D4602" w:rsidRPr="003D4602" w:rsidRDefault="003D4602" w:rsidP="003D4602">
            <w:pPr>
              <w:rPr>
                <w:b/>
              </w:rPr>
            </w:pPr>
            <w:r>
              <w:rPr>
                <w:b/>
              </w:rPr>
              <w:t>Prázdniny</w:t>
            </w:r>
          </w:p>
          <w:p w:rsidR="003D4602" w:rsidRDefault="003D4602" w:rsidP="003D46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jc w:val="both"/>
              <w:rPr>
                <w:color w:val="000000"/>
              </w:rPr>
            </w:pPr>
            <w:r>
              <w:rPr>
                <w:color w:val="000000"/>
              </w:rPr>
              <w:t>Júl= 8.prac.dní</w:t>
            </w:r>
          </w:p>
          <w:p w:rsidR="003D4602" w:rsidRPr="003D4602" w:rsidRDefault="003D4602" w:rsidP="003D46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jc w:val="both"/>
              <w:rPr>
                <w:color w:val="000000"/>
              </w:rPr>
            </w:pPr>
            <w:r>
              <w:rPr>
                <w:color w:val="000000"/>
              </w:rPr>
              <w:t>Aug=9. prac.dní</w:t>
            </w:r>
          </w:p>
        </w:tc>
        <w:tc>
          <w:tcPr>
            <w:tcW w:w="2126" w:type="dxa"/>
            <w:vMerge w:val="restart"/>
          </w:tcPr>
          <w:p w:rsidR="003D4602" w:rsidRDefault="003D4602" w:rsidP="003D4602">
            <w:r>
              <w:t>19.júl .2024</w:t>
            </w:r>
            <w:r w:rsidRPr="0016214D">
              <w:t xml:space="preserve"> (piatok)</w:t>
            </w:r>
          </w:p>
          <w:p w:rsidR="003D4602" w:rsidRPr="0016214D" w:rsidRDefault="003D4602" w:rsidP="003D4602">
            <w:r w:rsidRPr="00020FB6">
              <w:rPr>
                <w:b/>
              </w:rPr>
              <w:t>do 16:00</w:t>
            </w:r>
          </w:p>
        </w:tc>
        <w:tc>
          <w:tcPr>
            <w:tcW w:w="2770" w:type="dxa"/>
            <w:tcBorders>
              <w:bottom w:val="single" w:sz="4" w:space="0" w:color="auto"/>
            </w:tcBorders>
          </w:tcPr>
          <w:p w:rsidR="003D4602" w:rsidRPr="0016214D" w:rsidRDefault="003D4602" w:rsidP="003D4602">
            <w:r w:rsidRPr="009F313C">
              <w:rPr>
                <w:b/>
              </w:rPr>
              <w:t>22.07.2024</w:t>
            </w:r>
            <w:r>
              <w:t xml:space="preserve"> -  31.07.2024</w:t>
            </w:r>
          </w:p>
        </w:tc>
        <w:tc>
          <w:tcPr>
            <w:tcW w:w="2157" w:type="dxa"/>
            <w:vMerge w:val="restart"/>
          </w:tcPr>
          <w:p w:rsidR="003D4602" w:rsidRDefault="003D4602" w:rsidP="003D4602"/>
          <w:p w:rsidR="003D4602" w:rsidRDefault="003D4602" w:rsidP="003D4602">
            <w:r>
              <w:t>12.08.2024</w:t>
            </w:r>
          </w:p>
          <w:p w:rsidR="003D4602" w:rsidRPr="0016214D" w:rsidRDefault="003D4602" w:rsidP="003D4602">
            <w:r w:rsidRPr="0016214D">
              <w:t>(pondelok)</w:t>
            </w:r>
          </w:p>
        </w:tc>
      </w:tr>
      <w:tr w:rsidR="003D4602" w:rsidRPr="0016214D" w:rsidTr="00A56C63">
        <w:trPr>
          <w:trHeight w:val="1239"/>
        </w:trPr>
        <w:tc>
          <w:tcPr>
            <w:tcW w:w="1843" w:type="dxa"/>
            <w:vMerge/>
          </w:tcPr>
          <w:p w:rsidR="003D4602" w:rsidRPr="0016214D" w:rsidRDefault="003D4602" w:rsidP="003D4602"/>
        </w:tc>
        <w:tc>
          <w:tcPr>
            <w:tcW w:w="2126" w:type="dxa"/>
            <w:vMerge/>
          </w:tcPr>
          <w:p w:rsidR="003D4602" w:rsidRPr="0016214D" w:rsidRDefault="003D4602" w:rsidP="003D4602"/>
        </w:tc>
        <w:tc>
          <w:tcPr>
            <w:tcW w:w="2770" w:type="dxa"/>
            <w:tcBorders>
              <w:top w:val="single" w:sz="4" w:space="0" w:color="auto"/>
            </w:tcBorders>
          </w:tcPr>
          <w:p w:rsidR="003D4602" w:rsidRDefault="003D4602" w:rsidP="003D4602">
            <w:r>
              <w:t xml:space="preserve">01.08.2024 - </w:t>
            </w:r>
            <w:r w:rsidRPr="009F313C">
              <w:rPr>
                <w:b/>
              </w:rPr>
              <w:t>09.08.</w:t>
            </w:r>
            <w:r>
              <w:t>2024</w:t>
            </w:r>
          </w:p>
          <w:p w:rsidR="003D4602" w:rsidRDefault="003D4602" w:rsidP="003D4602">
            <w:r>
              <w:t>+</w:t>
            </w:r>
          </w:p>
          <w:p w:rsidR="003D4602" w:rsidRPr="009F313C" w:rsidRDefault="003D4602" w:rsidP="003D4602">
            <w:pPr>
              <w:rPr>
                <w:u w:val="single"/>
              </w:rPr>
            </w:pPr>
            <w:r w:rsidRPr="009F313C">
              <w:rPr>
                <w:u w:val="single"/>
              </w:rPr>
              <w:t>28.08.2024- 30.08.2024</w:t>
            </w:r>
          </w:p>
        </w:tc>
        <w:tc>
          <w:tcPr>
            <w:tcW w:w="2157" w:type="dxa"/>
            <w:vMerge/>
          </w:tcPr>
          <w:p w:rsidR="003D4602" w:rsidRPr="0016214D" w:rsidRDefault="003D4602" w:rsidP="003D4602"/>
        </w:tc>
      </w:tr>
    </w:tbl>
    <w:p w:rsidR="002444AB" w:rsidRPr="003D4602" w:rsidRDefault="002444AB" w:rsidP="003D46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D4602" w:rsidRPr="00A56C63" w:rsidRDefault="003D4602" w:rsidP="003D4602">
      <w:pPr>
        <w:pStyle w:val="Odsekzoznamu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3D4602">
        <w:rPr>
          <w:rFonts w:ascii="Times New Roman" w:hAnsi="Times New Roman" w:cs="Times New Roman"/>
          <w:color w:val="000000"/>
          <w:sz w:val="24"/>
          <w:szCs w:val="24"/>
        </w:rPr>
        <w:t>Prevádzka Materskej školy je ďalej prerušená počas štátnych sviatkov</w:t>
      </w:r>
    </w:p>
    <w:p w:rsidR="003D4602" w:rsidRPr="003D4602" w:rsidRDefault="003D4602" w:rsidP="003D4602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sk-SK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2854325</wp:posOffset>
            </wp:positionH>
            <wp:positionV relativeFrom="paragraph">
              <wp:posOffset>-635</wp:posOffset>
            </wp:positionV>
            <wp:extent cx="2482215" cy="1940560"/>
            <wp:effectExtent l="19050" t="0" r="0" b="0"/>
            <wp:wrapTight wrapText="bothSides">
              <wp:wrapPolygon edited="0">
                <wp:start x="-166" y="0"/>
                <wp:lineTo x="-166" y="21416"/>
                <wp:lineTo x="21550" y="21416"/>
                <wp:lineTo x="21550" y="0"/>
                <wp:lineTo x="-166" y="0"/>
              </wp:wrapPolygon>
            </wp:wrapTight>
            <wp:docPr id="5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2215" cy="1940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sk-SK"/>
        </w:rPr>
        <w:drawing>
          <wp:inline distT="0" distB="0" distL="0" distR="0">
            <wp:extent cx="2242820" cy="2329180"/>
            <wp:effectExtent l="19050" t="0" r="5080" b="0"/>
            <wp:docPr id="8" name="Obrázo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2820" cy="23291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44AB" w:rsidRPr="005362E7" w:rsidRDefault="002444AB" w:rsidP="002444AB">
      <w:pPr>
        <w:pStyle w:val="Odsekzoznamu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444AB" w:rsidRPr="005362E7" w:rsidRDefault="003D4602" w:rsidP="002444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6</w:t>
      </w:r>
      <w:r w:rsidR="002444AB" w:rsidRPr="005362E7">
        <w:rPr>
          <w:rFonts w:ascii="Times New Roman" w:hAnsi="Times New Roman" w:cs="Times New Roman"/>
          <w:sz w:val="24"/>
          <w:szCs w:val="24"/>
        </w:rPr>
        <w:t xml:space="preserve">. Podrobnosti o organizácii výchovno-vzdelávacej činnosti a prevádzke materskej školy počas školských prázdnin ustanovuje § 2 ods. 6 vyhlášky Ministerstva školstva Slovenskej republiky č. 306/2008 Z. z. o materskej škole. V miestach, kde je niekoľko materských škôl jedného zriaďovateľa, informuje riaditeľ zákonných zástupcov o možnosti dochádzky detí do niektorej z nich (vopred určenej). </w:t>
      </w:r>
    </w:p>
    <w:p w:rsidR="002444AB" w:rsidRPr="005362E7" w:rsidRDefault="002444AB" w:rsidP="002444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</w:rPr>
        <w:t xml:space="preserve">O organizácii výchovno-vzdelávacej činnosti a prevádzke materskej školy počas školských prázdnin rozhoduje riaditeľ v spolupráci so zriaďovateľom, pričom rešpektuje oprávnené požiadavky zákonných zástupcov. </w:t>
      </w:r>
    </w:p>
    <w:p w:rsidR="002444AB" w:rsidRPr="005362E7" w:rsidRDefault="002444AB" w:rsidP="002444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444AB" w:rsidRPr="005362E7" w:rsidRDefault="002444AB" w:rsidP="002444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i/>
          <w:iCs/>
          <w:sz w:val="24"/>
          <w:szCs w:val="24"/>
        </w:rPr>
        <w:t xml:space="preserve">Organizácia tried a vekové zloženie detí </w:t>
      </w:r>
    </w:p>
    <w:p w:rsidR="002444AB" w:rsidRPr="005362E7" w:rsidRDefault="002444AB" w:rsidP="003062CC">
      <w:pPr>
        <w:pStyle w:val="Odsekzoznamu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</w:rPr>
        <w:t xml:space="preserve">trieda: 2 až 3 a pol ročné deti </w:t>
      </w:r>
    </w:p>
    <w:p w:rsidR="002444AB" w:rsidRPr="005362E7" w:rsidRDefault="002444AB" w:rsidP="003062CC">
      <w:pPr>
        <w:pStyle w:val="Odsekzoznamu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</w:rPr>
        <w:t>trieda: 3 až 4</w:t>
      </w:r>
    </w:p>
    <w:p w:rsidR="002444AB" w:rsidRPr="005362E7" w:rsidRDefault="002444AB" w:rsidP="002444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444AB" w:rsidRPr="005362E7" w:rsidRDefault="002444AB" w:rsidP="002444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444AB" w:rsidRPr="005362E7" w:rsidRDefault="002444AB" w:rsidP="002444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i/>
          <w:iCs/>
          <w:sz w:val="24"/>
          <w:szCs w:val="24"/>
        </w:rPr>
        <w:t xml:space="preserve">Prevádzka tried, schádzanie a rozchádzanie detí </w:t>
      </w:r>
    </w:p>
    <w:p w:rsidR="002444AB" w:rsidRPr="005362E7" w:rsidRDefault="002444AB" w:rsidP="002444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</w:rPr>
        <w:t xml:space="preserve">1. trieda: 06:30h – 16.00 h </w:t>
      </w:r>
    </w:p>
    <w:p w:rsidR="002444AB" w:rsidRPr="005362E7" w:rsidRDefault="003309D6" w:rsidP="002444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trieda: 7.30 h – 16.3</w:t>
      </w:r>
      <w:r w:rsidR="002444AB" w:rsidRPr="005362E7">
        <w:rPr>
          <w:rFonts w:ascii="Times New Roman" w:hAnsi="Times New Roman" w:cs="Times New Roman"/>
          <w:sz w:val="24"/>
          <w:szCs w:val="24"/>
        </w:rPr>
        <w:t xml:space="preserve">0 h </w:t>
      </w:r>
    </w:p>
    <w:p w:rsidR="002444AB" w:rsidRPr="005362E7" w:rsidRDefault="002444AB" w:rsidP="002444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444AB" w:rsidRPr="005362E7" w:rsidRDefault="002444AB" w:rsidP="002444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</w:rPr>
        <w:t xml:space="preserve">V čase od 6.30 – 8.00 h sa deti schádzajú v 2. triede. </w:t>
      </w:r>
    </w:p>
    <w:p w:rsidR="002444AB" w:rsidRPr="005362E7" w:rsidRDefault="002444AB" w:rsidP="002444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</w:rPr>
        <w:t>Tam sa i rozchádzajú od 16:00 – 1</w:t>
      </w:r>
      <w:r w:rsidR="003309D6">
        <w:rPr>
          <w:rFonts w:ascii="Times New Roman" w:hAnsi="Times New Roman" w:cs="Times New Roman"/>
          <w:sz w:val="24"/>
          <w:szCs w:val="24"/>
        </w:rPr>
        <w:t>6.3</w:t>
      </w:r>
      <w:r w:rsidRPr="005362E7">
        <w:rPr>
          <w:rFonts w:ascii="Times New Roman" w:hAnsi="Times New Roman" w:cs="Times New Roman"/>
          <w:sz w:val="24"/>
          <w:szCs w:val="24"/>
        </w:rPr>
        <w:t xml:space="preserve">0 hodiny. </w:t>
      </w:r>
    </w:p>
    <w:p w:rsidR="002444AB" w:rsidRPr="005362E7" w:rsidRDefault="002444AB" w:rsidP="002444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3D77" w:rsidRPr="005362E7" w:rsidRDefault="003F3D77" w:rsidP="002444A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F3D77" w:rsidRPr="005362E7" w:rsidRDefault="003F3D77" w:rsidP="003F3D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5362E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Materská škola </w:t>
      </w:r>
      <w:r w:rsidR="003309D6">
        <w:rPr>
          <w:rFonts w:ascii="Times New Roman" w:hAnsi="Times New Roman" w:cs="Times New Roman"/>
          <w:b/>
          <w:bCs/>
          <w:color w:val="000000"/>
          <w:sz w:val="24"/>
          <w:szCs w:val="24"/>
        </w:rPr>
        <w:t>je v prevádzke od 6.30 h do 16.3</w:t>
      </w:r>
      <w:r w:rsidRPr="005362E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0 h. </w:t>
      </w:r>
    </w:p>
    <w:p w:rsidR="003F3D77" w:rsidRPr="005362E7" w:rsidRDefault="003309D6" w:rsidP="003F3D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Zriaďovateľka: </w:t>
      </w:r>
      <w:r w:rsidRPr="005362E7">
        <w:rPr>
          <w:rFonts w:ascii="Times New Roman" w:hAnsi="Times New Roman" w:cs="Times New Roman"/>
          <w:color w:val="000000"/>
          <w:sz w:val="24"/>
          <w:szCs w:val="24"/>
        </w:rPr>
        <w:t>Bc.Monika Valentýni</w:t>
      </w:r>
    </w:p>
    <w:p w:rsidR="003F3D77" w:rsidRPr="005362E7" w:rsidRDefault="003F3D77" w:rsidP="003F3D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362E7">
        <w:rPr>
          <w:rFonts w:ascii="Times New Roman" w:hAnsi="Times New Roman" w:cs="Times New Roman"/>
          <w:color w:val="000000"/>
          <w:sz w:val="24"/>
          <w:szCs w:val="24"/>
        </w:rPr>
        <w:t xml:space="preserve">Riaditeľka MŠ: </w:t>
      </w:r>
      <w:r w:rsidR="003309D6">
        <w:rPr>
          <w:rFonts w:ascii="Times New Roman" w:hAnsi="Times New Roman" w:cs="Times New Roman"/>
          <w:color w:val="000000"/>
          <w:sz w:val="24"/>
          <w:szCs w:val="24"/>
        </w:rPr>
        <w:t>Mgr. Jana Gondášová</w:t>
      </w:r>
    </w:p>
    <w:p w:rsidR="003F3D77" w:rsidRPr="005362E7" w:rsidRDefault="003F3D77" w:rsidP="003F3D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362E7">
        <w:rPr>
          <w:rFonts w:ascii="Times New Roman" w:hAnsi="Times New Roman" w:cs="Times New Roman"/>
          <w:color w:val="000000"/>
          <w:sz w:val="24"/>
          <w:szCs w:val="24"/>
        </w:rPr>
        <w:t>Konzultačné hodiny: 07:00 – 09:30</w:t>
      </w:r>
    </w:p>
    <w:p w:rsidR="003F3D77" w:rsidRPr="005362E7" w:rsidRDefault="003F3D77" w:rsidP="003F3D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F3D77" w:rsidRPr="005362E7" w:rsidRDefault="003F3D77" w:rsidP="003F3D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362E7">
        <w:rPr>
          <w:rFonts w:ascii="Times New Roman" w:hAnsi="Times New Roman" w:cs="Times New Roman"/>
          <w:color w:val="000000"/>
          <w:sz w:val="24"/>
          <w:szCs w:val="24"/>
        </w:rPr>
        <w:t xml:space="preserve">Vedúca ŠJ : </w:t>
      </w:r>
    </w:p>
    <w:p w:rsidR="003F3D77" w:rsidRPr="005362E7" w:rsidRDefault="003F3D77" w:rsidP="003F3D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F3D77" w:rsidRPr="005362E7" w:rsidRDefault="003F3D77" w:rsidP="003F3D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362E7">
        <w:rPr>
          <w:rFonts w:ascii="Times New Roman" w:hAnsi="Times New Roman" w:cs="Times New Roman"/>
          <w:color w:val="000000"/>
          <w:sz w:val="24"/>
          <w:szCs w:val="24"/>
        </w:rPr>
        <w:t>Triedna uč</w:t>
      </w:r>
      <w:r w:rsidR="003D4602">
        <w:rPr>
          <w:rFonts w:ascii="Times New Roman" w:hAnsi="Times New Roman" w:cs="Times New Roman"/>
          <w:color w:val="000000"/>
          <w:sz w:val="24"/>
          <w:szCs w:val="24"/>
        </w:rPr>
        <w:t xml:space="preserve">iteľka I. trieda:  </w:t>
      </w:r>
    </w:p>
    <w:p w:rsidR="003F3D77" w:rsidRPr="005362E7" w:rsidRDefault="003F3D77" w:rsidP="003F3D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362E7">
        <w:rPr>
          <w:rFonts w:ascii="Times New Roman" w:hAnsi="Times New Roman" w:cs="Times New Roman"/>
          <w:color w:val="000000"/>
          <w:sz w:val="24"/>
          <w:szCs w:val="24"/>
        </w:rPr>
        <w:t xml:space="preserve">Triedna učiteľka II. trieda:  </w:t>
      </w:r>
    </w:p>
    <w:p w:rsidR="003F3D77" w:rsidRPr="005362E7" w:rsidRDefault="003F3D77" w:rsidP="003F3D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3F3D77" w:rsidRPr="005362E7" w:rsidRDefault="003F3D77" w:rsidP="003F3D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3F3D77" w:rsidRPr="005362E7" w:rsidRDefault="003F3D77" w:rsidP="003F3D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5362E7">
        <w:rPr>
          <w:rFonts w:ascii="Times New Roman" w:hAnsi="Times New Roman" w:cs="Times New Roman"/>
          <w:b/>
          <w:color w:val="000000"/>
          <w:sz w:val="24"/>
          <w:szCs w:val="24"/>
        </w:rPr>
        <w:t>Pracovný čas = 7h + pol poh. Obedná prestávka</w:t>
      </w:r>
    </w:p>
    <w:p w:rsidR="003F3D77" w:rsidRPr="005362E7" w:rsidRDefault="003F3D77" w:rsidP="003F3D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362E7">
        <w:rPr>
          <w:rFonts w:ascii="Times New Roman" w:hAnsi="Times New Roman" w:cs="Times New Roman"/>
          <w:color w:val="000000"/>
          <w:sz w:val="24"/>
          <w:szCs w:val="24"/>
        </w:rPr>
        <w:t xml:space="preserve">Učiteľky na triedach: </w:t>
      </w:r>
    </w:p>
    <w:p w:rsidR="003F3D77" w:rsidRPr="005362E7" w:rsidRDefault="003F3D77" w:rsidP="003F3D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362E7">
        <w:rPr>
          <w:rFonts w:ascii="Times New Roman" w:hAnsi="Times New Roman" w:cs="Times New Roman"/>
          <w:color w:val="000000"/>
          <w:sz w:val="24"/>
          <w:szCs w:val="24"/>
        </w:rPr>
        <w:t>Ranná  6,30h -13,30h poprípade (07,00h – 14,00h)</w:t>
      </w:r>
    </w:p>
    <w:p w:rsidR="003F3D77" w:rsidRPr="005362E7" w:rsidRDefault="003F3D77" w:rsidP="003F3D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362E7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7,30h - 14:30h</w:t>
      </w:r>
    </w:p>
    <w:p w:rsidR="003F3D77" w:rsidRPr="005362E7" w:rsidRDefault="003F3D77" w:rsidP="003F3D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362E7">
        <w:rPr>
          <w:rFonts w:ascii="Times New Roman" w:hAnsi="Times New Roman" w:cs="Times New Roman"/>
          <w:color w:val="000000"/>
          <w:sz w:val="24"/>
          <w:szCs w:val="24"/>
        </w:rPr>
        <w:t>Poobedná 09,30h-16,30h</w:t>
      </w:r>
    </w:p>
    <w:p w:rsidR="003F3D77" w:rsidRPr="005362E7" w:rsidRDefault="003F3D77" w:rsidP="003F3D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362E7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10,00h</w:t>
      </w:r>
      <w:r w:rsidR="003309D6">
        <w:rPr>
          <w:rFonts w:ascii="Times New Roman" w:hAnsi="Times New Roman" w:cs="Times New Roman"/>
          <w:color w:val="000000"/>
          <w:sz w:val="24"/>
          <w:szCs w:val="24"/>
        </w:rPr>
        <w:t xml:space="preserve"> – 17,00h poprípade (10,30h – 16</w:t>
      </w:r>
      <w:r w:rsidRPr="005362E7">
        <w:rPr>
          <w:rFonts w:ascii="Times New Roman" w:hAnsi="Times New Roman" w:cs="Times New Roman"/>
          <w:color w:val="000000"/>
          <w:sz w:val="24"/>
          <w:szCs w:val="24"/>
        </w:rPr>
        <w:t>,30)</w:t>
      </w:r>
    </w:p>
    <w:p w:rsidR="003F3D77" w:rsidRPr="005362E7" w:rsidRDefault="003F3D77" w:rsidP="003F3D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3F3D77" w:rsidRPr="005362E7" w:rsidRDefault="003F3D77" w:rsidP="003F3D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F3D77" w:rsidRPr="005362E7" w:rsidRDefault="003F3D77" w:rsidP="003F3D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362E7">
        <w:rPr>
          <w:rFonts w:ascii="Times New Roman" w:hAnsi="Times New Roman" w:cs="Times New Roman"/>
          <w:color w:val="000000"/>
          <w:sz w:val="24"/>
          <w:szCs w:val="24"/>
        </w:rPr>
        <w:t>Prevádzka SMŠ bola prerokovaná a odsú</w:t>
      </w:r>
      <w:r w:rsidR="003309D6">
        <w:rPr>
          <w:rFonts w:ascii="Times New Roman" w:hAnsi="Times New Roman" w:cs="Times New Roman"/>
          <w:color w:val="000000"/>
          <w:sz w:val="24"/>
          <w:szCs w:val="24"/>
        </w:rPr>
        <w:t>hlasená, pedagógmi Smš Bublinkovo</w:t>
      </w:r>
      <w:r w:rsidRPr="005362E7">
        <w:rPr>
          <w:rFonts w:ascii="Times New Roman" w:hAnsi="Times New Roman" w:cs="Times New Roman"/>
          <w:color w:val="000000"/>
          <w:sz w:val="24"/>
          <w:szCs w:val="24"/>
        </w:rPr>
        <w:t xml:space="preserve">, riaditeľa a zriaďovateľa rodičmi MŠ. </w:t>
      </w:r>
    </w:p>
    <w:p w:rsidR="003F3D77" w:rsidRPr="005362E7" w:rsidRDefault="003F3D77" w:rsidP="003F3D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444AB" w:rsidRPr="005362E7" w:rsidRDefault="002444AB" w:rsidP="002444A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362E7"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:rsidR="002444AB" w:rsidRPr="005362E7" w:rsidRDefault="002444AB" w:rsidP="00C603AD">
      <w:pPr>
        <w:pStyle w:val="Nadpis1"/>
      </w:pPr>
      <w:bookmarkStart w:id="14" w:name="_Toc160094070"/>
      <w:r w:rsidRPr="005362E7">
        <w:lastRenderedPageBreak/>
        <w:t xml:space="preserve">DENNÝ PORIADOK DETÍ V MŠ </w:t>
      </w:r>
      <w:r w:rsidR="003309D6">
        <w:t>Bublinkove</w:t>
      </w:r>
      <w:bookmarkEnd w:id="14"/>
    </w:p>
    <w:p w:rsidR="002444AB" w:rsidRPr="005362E7" w:rsidRDefault="002444AB" w:rsidP="002444AB">
      <w:pPr>
        <w:pStyle w:val="Nadpis2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2088"/>
        <w:gridCol w:w="7134"/>
      </w:tblGrid>
      <w:tr w:rsidR="002444AB" w:rsidRPr="005362E7" w:rsidTr="00EC3AB7"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44AB" w:rsidRPr="005362E7" w:rsidRDefault="002444AB" w:rsidP="00EC3AB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362E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Čas</w:t>
            </w:r>
          </w:p>
        </w:tc>
        <w:tc>
          <w:tcPr>
            <w:tcW w:w="7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44AB" w:rsidRPr="005362E7" w:rsidRDefault="002444AB" w:rsidP="00EC3AB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362E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Činnosti</w:t>
            </w:r>
          </w:p>
        </w:tc>
      </w:tr>
      <w:tr w:rsidR="002444AB" w:rsidRPr="005362E7" w:rsidTr="00EC3AB7"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44AB" w:rsidRPr="005362E7" w:rsidRDefault="002444AB" w:rsidP="00EC3AB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ar-SA"/>
              </w:rPr>
            </w:pPr>
          </w:p>
          <w:p w:rsidR="002444AB" w:rsidRPr="005362E7" w:rsidRDefault="002444AB" w:rsidP="00EC3AB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362E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6.30 - 08:00</w:t>
            </w:r>
          </w:p>
        </w:tc>
        <w:tc>
          <w:tcPr>
            <w:tcW w:w="7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44AB" w:rsidRPr="005362E7" w:rsidRDefault="002444AB" w:rsidP="00EC3AB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362E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Príchod detí do MŠ, hry a hrové činnosti, pohybové a relaxačné cvičenia, edukačné aktivity</w:t>
            </w:r>
          </w:p>
          <w:p w:rsidR="002444AB" w:rsidRPr="005362E7" w:rsidRDefault="002444AB" w:rsidP="00EC3AB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362E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Ranný kruh – spoločné diskutovanie, navrhovanie aktivít</w:t>
            </w:r>
          </w:p>
        </w:tc>
      </w:tr>
      <w:tr w:rsidR="002444AB" w:rsidRPr="005362E7" w:rsidTr="00EC3AB7"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44AB" w:rsidRPr="005362E7" w:rsidRDefault="002444AB" w:rsidP="00EC3AB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362E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8,30 – 9,00</w:t>
            </w:r>
          </w:p>
          <w:p w:rsidR="002444AB" w:rsidRPr="005362E7" w:rsidRDefault="002444AB" w:rsidP="00EC3AB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44AB" w:rsidRPr="005362E7" w:rsidRDefault="002444AB" w:rsidP="00EC3AB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362E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Osobná hygiena, desiata</w:t>
            </w:r>
          </w:p>
        </w:tc>
      </w:tr>
      <w:tr w:rsidR="002444AB" w:rsidRPr="005362E7" w:rsidTr="00EC3AB7"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44AB" w:rsidRPr="005362E7" w:rsidRDefault="002444AB" w:rsidP="00EC3AB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362E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9,15</w:t>
            </w:r>
          </w:p>
          <w:p w:rsidR="002444AB" w:rsidRPr="005362E7" w:rsidRDefault="002444AB" w:rsidP="00EC3AB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2444AB" w:rsidRPr="005362E7" w:rsidRDefault="002444AB" w:rsidP="00EC3AB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2444AB" w:rsidRPr="005362E7" w:rsidRDefault="002444AB" w:rsidP="00EC3AB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2444AB" w:rsidRPr="005362E7" w:rsidRDefault="002444AB" w:rsidP="00EC3AB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2444AB" w:rsidRPr="005362E7" w:rsidRDefault="002444AB" w:rsidP="00EC3AB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2444AB" w:rsidRPr="005362E7" w:rsidRDefault="002444AB" w:rsidP="00EC3AB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362E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10,30-11,30</w:t>
            </w:r>
          </w:p>
        </w:tc>
        <w:tc>
          <w:tcPr>
            <w:tcW w:w="7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44AB" w:rsidRPr="005362E7" w:rsidRDefault="002444AB" w:rsidP="00EC3AB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362E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Edukačné činnosti, záujmová činnosť podľa výberu detí, hry a hrové činnosti do odchodu detí domov </w:t>
            </w:r>
          </w:p>
          <w:p w:rsidR="002444AB" w:rsidRPr="005362E7" w:rsidRDefault="002444AB" w:rsidP="00EC3AB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362E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Jednotlivé činnosti učiteľka vykonáva podľa vlastného uváženia, podľa záujmu detí, pevne sú stanovené len: čas jedla a čas pobytu vonku, ktorý sa vykonáva denne.</w:t>
            </w:r>
          </w:p>
          <w:p w:rsidR="002444AB" w:rsidRPr="005362E7" w:rsidRDefault="002444AB" w:rsidP="00EC3AB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2444AB" w:rsidRPr="005362E7" w:rsidRDefault="002444AB" w:rsidP="00EC3AB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362E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pobyt vonku</w:t>
            </w:r>
            <w:r w:rsidRPr="005362E7">
              <w:rPr>
                <w:rFonts w:ascii="Times New Roman" w:hAnsi="Times New Roman" w:cs="Times New Roman"/>
                <w:sz w:val="24"/>
                <w:szCs w:val="24"/>
              </w:rPr>
              <w:t xml:space="preserve"> = Neuskutoční sa iba v čase veľmi nepriaznivých podmienok – silný vietor, prudký lejak, teplota pod -10“ C.</w:t>
            </w:r>
          </w:p>
        </w:tc>
      </w:tr>
      <w:tr w:rsidR="002444AB" w:rsidRPr="005362E7" w:rsidTr="00EC3AB7"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44AB" w:rsidRPr="005362E7" w:rsidRDefault="002444AB" w:rsidP="00EC3AB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362E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11,35 – 12,05</w:t>
            </w:r>
          </w:p>
          <w:p w:rsidR="002444AB" w:rsidRPr="005362E7" w:rsidRDefault="002444AB" w:rsidP="00EC3AB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362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11.30 – 12.30</w:t>
            </w:r>
          </w:p>
        </w:tc>
        <w:tc>
          <w:tcPr>
            <w:tcW w:w="7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44AB" w:rsidRPr="005362E7" w:rsidRDefault="002444AB" w:rsidP="00EC3AB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362E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Osobná hygiena, </w:t>
            </w:r>
          </w:p>
          <w:p w:rsidR="002444AB" w:rsidRPr="005362E7" w:rsidRDefault="002444AB" w:rsidP="00EC3AB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362E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obed</w:t>
            </w:r>
          </w:p>
          <w:p w:rsidR="002444AB" w:rsidRPr="005362E7" w:rsidRDefault="002444AB" w:rsidP="00EC3AB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362E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Osobná hygiena, čistenie zubov, odpočinok, krúžková činnosť</w:t>
            </w:r>
          </w:p>
        </w:tc>
      </w:tr>
      <w:tr w:rsidR="002444AB" w:rsidRPr="005362E7" w:rsidTr="00EC3AB7"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44AB" w:rsidRPr="005362E7" w:rsidRDefault="002444AB" w:rsidP="00EC3AB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362E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14,20 – 14,40</w:t>
            </w:r>
          </w:p>
          <w:p w:rsidR="002444AB" w:rsidRPr="005362E7" w:rsidRDefault="002444AB" w:rsidP="00EC3AB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ar-SA"/>
              </w:rPr>
            </w:pPr>
          </w:p>
        </w:tc>
        <w:tc>
          <w:tcPr>
            <w:tcW w:w="7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44AB" w:rsidRPr="005362E7" w:rsidRDefault="002444AB" w:rsidP="00EC3AB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362E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Pohybové a relaxačné cvičenie, hygiena, olovrant</w:t>
            </w:r>
          </w:p>
        </w:tc>
      </w:tr>
      <w:tr w:rsidR="002444AB" w:rsidRPr="005362E7" w:rsidTr="00EC3AB7"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44AB" w:rsidRPr="005362E7" w:rsidRDefault="003309D6" w:rsidP="003309D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14,40 – 16,30</w:t>
            </w:r>
          </w:p>
        </w:tc>
        <w:tc>
          <w:tcPr>
            <w:tcW w:w="7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44AB" w:rsidRPr="005362E7" w:rsidRDefault="002444AB" w:rsidP="00EC3AB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362E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Hry a hrové činnosti – individuálne, skupinové, priamo i nepriamo usmernené, jazykové chvíľky, edukačné aktivity</w:t>
            </w:r>
          </w:p>
          <w:p w:rsidR="002444AB" w:rsidRPr="005362E7" w:rsidRDefault="002444AB" w:rsidP="00EC3AB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362E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dokončovacie práce z doobedňajších činností,  </w:t>
            </w:r>
          </w:p>
        </w:tc>
      </w:tr>
    </w:tbl>
    <w:p w:rsidR="002444AB" w:rsidRPr="005362E7" w:rsidRDefault="002444AB" w:rsidP="002444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444AB" w:rsidRPr="005362E7" w:rsidRDefault="002444AB" w:rsidP="002444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</w:rPr>
        <w:t>Denný poriadok je pružný, umožňuje reagovať na potreby a záujmy detí.</w:t>
      </w:r>
    </w:p>
    <w:p w:rsidR="002444AB" w:rsidRPr="005362E7" w:rsidRDefault="002444AB" w:rsidP="002444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444AB" w:rsidRPr="005362E7" w:rsidRDefault="002444AB" w:rsidP="00C603AD">
      <w:pPr>
        <w:pStyle w:val="Nadpis1"/>
      </w:pPr>
      <w:bookmarkStart w:id="15" w:name="_Toc160094071"/>
      <w:r w:rsidRPr="005362E7">
        <w:t>3.4 PREBERANIE DETÍ</w:t>
      </w:r>
      <w:bookmarkEnd w:id="15"/>
    </w:p>
    <w:p w:rsidR="002444AB" w:rsidRPr="005362E7" w:rsidRDefault="002444AB" w:rsidP="00C603AD">
      <w:pPr>
        <w:pStyle w:val="Nadpis1"/>
        <w:rPr>
          <w:u w:val="single"/>
        </w:rPr>
      </w:pPr>
      <w:bookmarkStart w:id="16" w:name="_Toc160094072"/>
      <w:r w:rsidRPr="005362E7">
        <w:rPr>
          <w:u w:val="single"/>
        </w:rPr>
        <w:t>( § 7 vyhlášky MŠ sr č. 306/08 a 308/09 Z.z. o predškolských zariadeniach )</w:t>
      </w:r>
      <w:bookmarkEnd w:id="16"/>
    </w:p>
    <w:p w:rsidR="002444AB" w:rsidRPr="005362E7" w:rsidRDefault="002444AB" w:rsidP="002444AB">
      <w:pPr>
        <w:pStyle w:val="Nadpis2"/>
        <w:jc w:val="both"/>
        <w:rPr>
          <w:rFonts w:ascii="Times New Roman" w:hAnsi="Times New Roman" w:cs="Times New Roman"/>
          <w:sz w:val="24"/>
          <w:szCs w:val="24"/>
        </w:rPr>
      </w:pPr>
    </w:p>
    <w:p w:rsidR="002444AB" w:rsidRPr="005362E7" w:rsidRDefault="002444AB" w:rsidP="00A56C6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</w:rPr>
        <w:t xml:space="preserve">o Dieťa od rodičov preberá učiteľka, ktorá zaň zodpovedá od jeho prevzatia až po </w:t>
      </w:r>
    </w:p>
    <w:p w:rsidR="002444AB" w:rsidRPr="005362E7" w:rsidRDefault="002444AB" w:rsidP="00A56C6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</w:rPr>
        <w:t xml:space="preserve">odovzdanie učiteľke, ktorá ju v práci strieda alebo rodičovi (inej splnomocnenej  </w:t>
      </w:r>
    </w:p>
    <w:p w:rsidR="002444AB" w:rsidRPr="005362E7" w:rsidRDefault="002444AB" w:rsidP="00A56C6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</w:rPr>
        <w:t xml:space="preserve">    osobe).</w:t>
      </w:r>
    </w:p>
    <w:p w:rsidR="002444AB" w:rsidRPr="005362E7" w:rsidRDefault="002444AB" w:rsidP="00A56C6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</w:rPr>
        <w:t xml:space="preserve">o Ak učiteľka dieťa od rodiča nepreberie ( rodič privedie dieťa iba do areálu MŠ) učiteľka </w:t>
      </w:r>
    </w:p>
    <w:p w:rsidR="002444AB" w:rsidRPr="005362E7" w:rsidRDefault="002444AB" w:rsidP="00A56C6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</w:rPr>
        <w:t xml:space="preserve">za dieťa nezodpovedá. </w:t>
      </w:r>
    </w:p>
    <w:p w:rsidR="002444AB" w:rsidRPr="005362E7" w:rsidRDefault="002444AB" w:rsidP="00A56C6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</w:rPr>
        <w:t xml:space="preserve">o Učiteľka nesmie prijať dieťa, ak zistí, že jeho zdravotný stav nie je vhodný na prijatie </w:t>
      </w:r>
    </w:p>
    <w:p w:rsidR="002444AB" w:rsidRPr="005362E7" w:rsidRDefault="002444AB" w:rsidP="00A56C6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</w:rPr>
        <w:t xml:space="preserve">do MŠ. </w:t>
      </w:r>
    </w:p>
    <w:p w:rsidR="002444AB" w:rsidRPr="005362E7" w:rsidRDefault="002444AB" w:rsidP="00A56C6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</w:rPr>
        <w:t xml:space="preserve">o Ak dieťa v priebehu dňa ochorie, pedagogický zamestnanec zabezpečí jeho izoláciu </w:t>
      </w:r>
    </w:p>
    <w:p w:rsidR="002444AB" w:rsidRPr="005362E7" w:rsidRDefault="002444AB" w:rsidP="00A56C6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</w:rPr>
        <w:t xml:space="preserve">od ostatných detí, dozor ním poverenou osobou z radov zamestnancov školy a </w:t>
      </w:r>
    </w:p>
    <w:p w:rsidR="002444AB" w:rsidRPr="005362E7" w:rsidRDefault="002444AB" w:rsidP="00A56C6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</w:rPr>
        <w:t xml:space="preserve">informuje zákonného zástupcu dieťaťa. </w:t>
      </w:r>
    </w:p>
    <w:p w:rsidR="002444AB" w:rsidRPr="005362E7" w:rsidRDefault="002444AB" w:rsidP="00A56C6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</w:rPr>
        <w:t xml:space="preserve">O Na prevzatie svojho dieťaťa z MŠ môže rodič splnomocniť svoje dieťa staršie ako 10 </w:t>
      </w:r>
    </w:p>
    <w:p w:rsidR="002444AB" w:rsidRPr="005362E7" w:rsidRDefault="002444AB" w:rsidP="00A56C6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</w:rPr>
        <w:lastRenderedPageBreak/>
        <w:t>rokov ( §7 ods.8 ) , alebo inú pedagogickým zamestnancom známu osobu.</w:t>
      </w:r>
      <w:r w:rsidRPr="005362E7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</w:p>
    <w:p w:rsidR="002444AB" w:rsidRPr="005362E7" w:rsidRDefault="002444AB" w:rsidP="00A56C6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</w:rPr>
        <w:t xml:space="preserve">o </w:t>
      </w:r>
      <w:r w:rsidRPr="005362E7">
        <w:rPr>
          <w:rFonts w:ascii="Times New Roman" w:hAnsi="Times New Roman" w:cs="Times New Roman"/>
          <w:b/>
          <w:bCs/>
          <w:sz w:val="24"/>
          <w:szCs w:val="24"/>
        </w:rPr>
        <w:t>Ak poverí vybratím osobu, ktorá tam nie je uvedená, učiteľka mu dieťa nevydá</w:t>
      </w:r>
      <w:r w:rsidRPr="005362E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444AB" w:rsidRPr="005362E7" w:rsidRDefault="002444AB" w:rsidP="00A56C6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</w:rPr>
        <w:t xml:space="preserve">o Ak rodič potrebuje dieťa priviesť alebo prevziať v inom čase, je potrebné o tom </w:t>
      </w:r>
    </w:p>
    <w:p w:rsidR="002444AB" w:rsidRPr="005362E7" w:rsidRDefault="002444AB" w:rsidP="00A56C6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</w:rPr>
        <w:t xml:space="preserve">informovať učiteľku na triede. </w:t>
      </w:r>
    </w:p>
    <w:p w:rsidR="002444AB" w:rsidRPr="005362E7" w:rsidRDefault="002444AB" w:rsidP="00A56C6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</w:rPr>
        <w:t xml:space="preserve">o V prípade, že rodičia majú súdnym rozhodnutím, príp. predbežným opatrením </w:t>
      </w:r>
    </w:p>
    <w:p w:rsidR="002444AB" w:rsidRPr="005362E7" w:rsidRDefault="002444AB" w:rsidP="00A56C6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</w:rPr>
        <w:t xml:space="preserve">obmedzené preberanie detí, je potrebné o tom písomne/ fotokópiou úradného </w:t>
      </w:r>
    </w:p>
    <w:p w:rsidR="002444AB" w:rsidRPr="005362E7" w:rsidRDefault="002444AB" w:rsidP="00A56C6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</w:rPr>
        <w:t xml:space="preserve">rozhodnutia / informovať riaditeľku MŠ: </w:t>
      </w:r>
    </w:p>
    <w:p w:rsidR="002444AB" w:rsidRPr="005362E7" w:rsidRDefault="002444AB" w:rsidP="00A56C6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</w:rPr>
        <w:t xml:space="preserve">o Ak si rodič dieťa do ukončenia prevádzky nepreberie, toto môže učiteľka zobrať so </w:t>
      </w:r>
    </w:p>
    <w:p w:rsidR="002444AB" w:rsidRPr="005362E7" w:rsidRDefault="002444AB" w:rsidP="00A56C63">
      <w:pPr>
        <w:tabs>
          <w:tab w:val="left" w:pos="192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</w:rPr>
        <w:t xml:space="preserve">sebou domov a rodič si ho vyzdvihne u nej. Ak sa takáto situácia vyskytne viackrát, bude to klasifikované ako vážne porušovanie Školského poriadku a riaditeľka môže vyvodzovať z toho dôsledky                                                                                                         </w:t>
      </w:r>
    </w:p>
    <w:p w:rsidR="002444AB" w:rsidRPr="005362E7" w:rsidRDefault="002444AB" w:rsidP="00A56C63">
      <w:pPr>
        <w:pStyle w:val="Nadpis3"/>
        <w:jc w:val="both"/>
      </w:pPr>
      <w:bookmarkStart w:id="17" w:name="_Toc95211687"/>
      <w:bookmarkStart w:id="18" w:name="_Toc160094073"/>
      <w:r w:rsidRPr="005362E7">
        <w:t>.</w:t>
      </w:r>
      <w:bookmarkEnd w:id="17"/>
      <w:bookmarkEnd w:id="18"/>
      <w:r w:rsidRPr="005362E7">
        <w:t xml:space="preserve"> </w:t>
      </w:r>
    </w:p>
    <w:p w:rsidR="002444AB" w:rsidRPr="005362E7" w:rsidRDefault="002444AB" w:rsidP="00C603AD">
      <w:pPr>
        <w:pStyle w:val="Nadpis3"/>
      </w:pPr>
      <w:bookmarkStart w:id="19" w:name="_Toc160094074"/>
      <w:r w:rsidRPr="005362E7">
        <w:t>KRÚŽKOVÁ ČINNOSŤ</w:t>
      </w:r>
      <w:bookmarkEnd w:id="19"/>
      <w:r w:rsidRPr="005362E7">
        <w:t xml:space="preserve"> </w:t>
      </w:r>
    </w:p>
    <w:p w:rsidR="002444AB" w:rsidRPr="005362E7" w:rsidRDefault="002444AB" w:rsidP="002444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</w:rPr>
        <w:t xml:space="preserve">/ Vyhláška č. 306/08 Z.z. § 4 ods. 9 a § 7 ods. 5 / </w:t>
      </w:r>
    </w:p>
    <w:p w:rsidR="002444AB" w:rsidRPr="005362E7" w:rsidRDefault="002444AB" w:rsidP="002444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</w:rPr>
        <w:t>V MŠ si môžu rodičia prihlásiť svoje dieťa na krúžok, ktorý prebieha v odpoludňajších hodinách.</w:t>
      </w:r>
    </w:p>
    <w:p w:rsidR="002444AB" w:rsidRPr="005362E7" w:rsidRDefault="002444AB" w:rsidP="002444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444AB" w:rsidRPr="005362E7" w:rsidRDefault="002444AB" w:rsidP="002444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Pracovno-výtvarný </w:t>
      </w:r>
      <w:r w:rsidRPr="005362E7">
        <w:rPr>
          <w:rFonts w:ascii="Times New Roman" w:hAnsi="Times New Roman" w:cs="Times New Roman"/>
          <w:sz w:val="24"/>
          <w:szCs w:val="24"/>
        </w:rPr>
        <w:t xml:space="preserve">: je určený pre predškolákov / nadaných, ktorí rodičia prejavia oň záujem / a uskutočňuje sa v čase odpoludňajšieho odpočinku od 13.00-14.00 hodiny jedenkrát v týždni. Rodičia zapísaných detí po dohode napomôžu finančne na nákup pracovného materiálu potrebného na prácu v krúžku. </w:t>
      </w:r>
    </w:p>
    <w:p w:rsidR="002444AB" w:rsidRPr="005362E7" w:rsidRDefault="002444AB" w:rsidP="002444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444AB" w:rsidRPr="005362E7" w:rsidRDefault="002444AB" w:rsidP="002444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Hudobno-pohybový </w:t>
      </w:r>
      <w:r w:rsidRPr="005362E7">
        <w:rPr>
          <w:rFonts w:ascii="Times New Roman" w:hAnsi="Times New Roman" w:cs="Times New Roman"/>
          <w:sz w:val="24"/>
          <w:szCs w:val="24"/>
        </w:rPr>
        <w:t>: pre deti z obidvoch tried. Uskutočňovať sa bude v priebehu dňa.</w:t>
      </w:r>
    </w:p>
    <w:p w:rsidR="002444AB" w:rsidRPr="005362E7" w:rsidRDefault="002444AB" w:rsidP="002444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309D6" w:rsidRPr="003309D6" w:rsidRDefault="003309D6" w:rsidP="003309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309D6">
        <w:rPr>
          <w:rFonts w:ascii="Times New Roman" w:hAnsi="Times New Roman" w:cs="Times New Roman"/>
          <w:b/>
          <w:sz w:val="24"/>
          <w:szCs w:val="24"/>
        </w:rPr>
        <w:t>Šikovné rúčky (Varenie)</w:t>
      </w:r>
    </w:p>
    <w:p w:rsidR="003309D6" w:rsidRPr="003309D6" w:rsidRDefault="003309D6" w:rsidP="003309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09D6">
        <w:rPr>
          <w:rFonts w:ascii="Times New Roman" w:hAnsi="Times New Roman" w:cs="Times New Roman"/>
          <w:sz w:val="24"/>
          <w:szCs w:val="24"/>
        </w:rPr>
        <w:t xml:space="preserve">Originálne, zdravé jedlá, ktoré deti naučíme pripravovať podľa našej vlastnej kuchárskej knihy. Cieľom krúžku je vzbudiť u detí záujem k vareniu, naučiť ich zásady bezpečnosti, udržiavanie čistoty a poriadku pri varení. Spoločne sa naučia aj etiketu stolovania. Naším cieľom je tiež, aby si deti obľúbili zdravé a kvalitné potraviny. Zaraďovali do svojho jedálnička viac zeleniny, ovocia a cereálií. Dbáme na hygienu a bezpečnosť.  Všetky čerstvé potraviny prinesie pani učiteľka, lektor/lektorka priamo na krúžok.  </w:t>
      </w:r>
    </w:p>
    <w:p w:rsidR="003309D6" w:rsidRPr="003309D6" w:rsidRDefault="003309D6" w:rsidP="003309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309D6" w:rsidRPr="003309D6" w:rsidRDefault="003309D6" w:rsidP="003309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309D6">
        <w:rPr>
          <w:rFonts w:ascii="Times New Roman" w:hAnsi="Times New Roman" w:cs="Times New Roman"/>
          <w:b/>
          <w:sz w:val="24"/>
          <w:szCs w:val="24"/>
        </w:rPr>
        <w:t xml:space="preserve">Hravá angličtina: </w:t>
      </w:r>
      <w:r w:rsidRPr="005362E7">
        <w:rPr>
          <w:rFonts w:ascii="Times New Roman" w:hAnsi="Times New Roman" w:cs="Times New Roman"/>
          <w:sz w:val="24"/>
          <w:szCs w:val="24"/>
        </w:rPr>
        <w:t>Slovensko anglické hry, riekanky, piesne a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5362E7">
        <w:rPr>
          <w:rFonts w:ascii="Times New Roman" w:hAnsi="Times New Roman" w:cs="Times New Roman"/>
          <w:sz w:val="24"/>
          <w:szCs w:val="24"/>
        </w:rPr>
        <w:t>básne</w:t>
      </w:r>
    </w:p>
    <w:p w:rsidR="003309D6" w:rsidRPr="003309D6" w:rsidRDefault="003309D6" w:rsidP="003309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09D6">
        <w:rPr>
          <w:rFonts w:ascii="Times New Roman" w:hAnsi="Times New Roman" w:cs="Times New Roman"/>
          <w:sz w:val="24"/>
          <w:szCs w:val="24"/>
        </w:rPr>
        <w:t>Formou hry a zábavy deti spoznajú čaro anglického jazyka. Hlavným cieľom krúžku je rozvíjať cit pre jazyk a vzťah detí k angličtine. Zábava a hra je pre nás počas lekcie to najdôležitejšie. Každá z lekcii má svoju zaujímavú tému, ktorá prináša deťom nové, základné slovíčka. Hravá angličtina je určená pre škôlkarov. Zmyslom je, aby bola angličtina pre deti hravá, výuka pútavá, zaujímavá a obohatená o striedanie činností. Učenie angličtiny je pre deti viac zábavná a jazyk ich baví.</w:t>
      </w:r>
    </w:p>
    <w:p w:rsidR="003309D6" w:rsidRPr="003309D6" w:rsidRDefault="003309D6" w:rsidP="003309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309D6" w:rsidRPr="003309D6" w:rsidRDefault="003309D6" w:rsidP="003309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309D6">
        <w:rPr>
          <w:rFonts w:ascii="Times New Roman" w:hAnsi="Times New Roman" w:cs="Times New Roman"/>
          <w:b/>
          <w:sz w:val="24"/>
          <w:szCs w:val="24"/>
        </w:rPr>
        <w:t xml:space="preserve">Bublinky v pohybe </w:t>
      </w:r>
    </w:p>
    <w:p w:rsidR="002444AB" w:rsidRPr="005362E7" w:rsidRDefault="003309D6" w:rsidP="003309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09D6">
        <w:rPr>
          <w:rFonts w:ascii="Times New Roman" w:hAnsi="Times New Roman" w:cs="Times New Roman"/>
          <w:sz w:val="24"/>
          <w:szCs w:val="24"/>
        </w:rPr>
        <w:t>Cieľom je zvýšená obratnosť celého tela, schopnosť koordinácie pohybu, ohybnosť. Deti si osvoja základy behania, skokov a hádzania. Vyskúšajú si rôzne hry, naučia sa pravidla loptových hier a rešpektovať spoluhráčov a súperov pri kolektívnych hrách. Pod vedením pani učiteľky, lektorky  sa deti učia zábavnou formou vnímať rytmus, základné pohybové cvičenia, pohybový rozsah i celkovú koordináciu tela.</w:t>
      </w:r>
    </w:p>
    <w:p w:rsidR="002444AB" w:rsidRPr="005362E7" w:rsidRDefault="002444AB" w:rsidP="002444AB">
      <w:pPr>
        <w:jc w:val="both"/>
        <w:rPr>
          <w:rFonts w:ascii="Times New Roman" w:eastAsiaTheme="majorEastAsia" w:hAnsi="Times New Roman" w:cs="Times New Roman"/>
          <w:b/>
          <w:bCs/>
          <w:color w:val="365F91" w:themeColor="accent1" w:themeShade="BF"/>
          <w:sz w:val="24"/>
          <w:szCs w:val="24"/>
        </w:rPr>
      </w:pPr>
    </w:p>
    <w:p w:rsidR="006E26BA" w:rsidRPr="005362E7" w:rsidRDefault="006E26BA" w:rsidP="003F3D77">
      <w:pPr>
        <w:spacing w:after="28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b/>
          <w:sz w:val="24"/>
          <w:szCs w:val="24"/>
        </w:rPr>
        <w:lastRenderedPageBreak/>
        <w:t>Úsporné opatrenia v prevádzke:</w:t>
      </w:r>
    </w:p>
    <w:p w:rsidR="006E26BA" w:rsidRPr="005362E7" w:rsidRDefault="006E26BA" w:rsidP="003062CC">
      <w:pPr>
        <w:numPr>
          <w:ilvl w:val="0"/>
          <w:numId w:val="29"/>
        </w:numPr>
        <w:suppressAutoHyphens/>
        <w:spacing w:after="28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</w:rPr>
        <w:t>v prípade zníženia stavu detí na triede – v čase chorobnosti detí, jesenných, jarných a letných prázdnin bude prevádzka MŠ len na jednu triedu s celodennou ,prípadne s poldennou starostlivosťou;</w:t>
      </w:r>
    </w:p>
    <w:p w:rsidR="006E26BA" w:rsidRPr="005362E7" w:rsidRDefault="006E26BA" w:rsidP="003062CC">
      <w:pPr>
        <w:numPr>
          <w:ilvl w:val="0"/>
          <w:numId w:val="29"/>
        </w:numPr>
        <w:suppressAutoHyphens/>
        <w:spacing w:after="28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</w:rPr>
        <w:t>v čase letných prázdnin pri danom počte detí a so súhlasom zriaďovateľa bude v prevádzke 1 trieda s celodennou výchovou a vzdelávaním;</w:t>
      </w:r>
    </w:p>
    <w:p w:rsidR="006E26BA" w:rsidRPr="005362E7" w:rsidRDefault="006E26BA" w:rsidP="003062CC">
      <w:pPr>
        <w:numPr>
          <w:ilvl w:val="0"/>
          <w:numId w:val="29"/>
        </w:numPr>
        <w:suppressAutoHyphens/>
        <w:spacing w:after="28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</w:rPr>
        <w:t xml:space="preserve">v prípade rozhodnutia Regionálneho ústavu verejného zdravotníctva  môže sa prevádzka prerušiť na dané obdobie, ako i problémy s dodávkou plynu, vody a pod. </w:t>
      </w:r>
    </w:p>
    <w:p w:rsidR="00AA39F1" w:rsidRPr="005362E7" w:rsidRDefault="00AA39F1" w:rsidP="003062CC">
      <w:pPr>
        <w:numPr>
          <w:ilvl w:val="0"/>
          <w:numId w:val="30"/>
        </w:numPr>
        <w:suppressAutoHyphens/>
        <w:spacing w:after="28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b/>
          <w:sz w:val="24"/>
          <w:szCs w:val="24"/>
        </w:rPr>
        <w:t>Postup  pri porušovaní školského poriadku:</w:t>
      </w:r>
    </w:p>
    <w:p w:rsidR="00AA39F1" w:rsidRPr="005362E7" w:rsidRDefault="00AA39F1" w:rsidP="003062CC">
      <w:pPr>
        <w:numPr>
          <w:ilvl w:val="0"/>
          <w:numId w:val="29"/>
        </w:numPr>
        <w:suppressAutoHyphens/>
        <w:spacing w:after="28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</w:rPr>
        <w:t>rodič/zákonný zástupca pri pravidelnom porušovaní školského poriadku, a predchádzajúcich osobných a písomných upozorneniach môže podať riad. MŠ návrh na vydanie rozhodnutia o predčasnom ukončení predprimárneho vzdelávania dieťaťa;</w:t>
      </w:r>
    </w:p>
    <w:p w:rsidR="00AA39F1" w:rsidRPr="005362E7" w:rsidRDefault="00AA39F1" w:rsidP="003062CC">
      <w:pPr>
        <w:numPr>
          <w:ilvl w:val="0"/>
          <w:numId w:val="29"/>
        </w:numPr>
        <w:suppressAutoHyphens/>
        <w:spacing w:after="28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</w:rPr>
        <w:t>v prípade nespolupracovania rodiča/zákonného zástupcu dieťaťa so špeciálnymi výchovno-vzdelávacími potrebami s riad. MŠ po vzájomnom rokovaní môže sa podať návrh na vyradenie dieťaťa z dochádzky a preradení do špeciálnej MŠ;</w:t>
      </w:r>
    </w:p>
    <w:p w:rsidR="00E53783" w:rsidRPr="005362E7" w:rsidRDefault="00E53783" w:rsidP="00E53783">
      <w:pPr>
        <w:suppressAutoHyphens/>
        <w:spacing w:after="28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A39F1" w:rsidRPr="005362E7" w:rsidRDefault="00AA39F1" w:rsidP="00AA39F1">
      <w:pPr>
        <w:spacing w:before="280" w:after="280" w:line="36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362E7">
        <w:rPr>
          <w:rFonts w:ascii="Times New Roman" w:hAnsi="Times New Roman" w:cs="Times New Roman"/>
          <w:b/>
          <w:sz w:val="24"/>
          <w:szCs w:val="24"/>
        </w:rPr>
        <w:t>Článok – 3. Podmienky pre zaistenie bezpečnosti a ochrany zdravia detí a ich ochrany pred sociálno-patologickými javmi, diskrimináciou alebo násilím:</w:t>
      </w:r>
    </w:p>
    <w:p w:rsidR="00AA39F1" w:rsidRPr="005362E7" w:rsidRDefault="00AA39F1" w:rsidP="00AA39F1">
      <w:pPr>
        <w:spacing w:before="280" w:after="28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362E7">
        <w:rPr>
          <w:rFonts w:ascii="Times New Roman" w:hAnsi="Times New Roman" w:cs="Times New Roman"/>
          <w:b/>
          <w:sz w:val="24"/>
          <w:szCs w:val="24"/>
        </w:rPr>
        <w:t>Bezpečnosť a ochrana zdravia pri výchove a vzdelávaní (§ 151 – 152 )</w:t>
      </w:r>
    </w:p>
    <w:p w:rsidR="00AA39F1" w:rsidRPr="005362E7" w:rsidRDefault="00AA39F1" w:rsidP="00AA39F1">
      <w:pPr>
        <w:spacing w:before="280" w:after="28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</w:rPr>
        <w:t>- zakazuje sa poskytovať informácie, ktoré by mohli viesť k narušeniu mravností;</w:t>
      </w:r>
    </w:p>
    <w:p w:rsidR="00A56C63" w:rsidRDefault="00A56C63" w:rsidP="00AA39F1">
      <w:pPr>
        <w:spacing w:before="280" w:after="28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309D6" w:rsidRDefault="003309D6" w:rsidP="00AA39F1">
      <w:pPr>
        <w:spacing w:before="280" w:after="28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309D6" w:rsidRDefault="003309D6" w:rsidP="00AA39F1">
      <w:pPr>
        <w:spacing w:before="280" w:after="28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A39F1" w:rsidRPr="005362E7" w:rsidRDefault="00AA39F1" w:rsidP="00AA39F1">
      <w:pPr>
        <w:spacing w:before="280" w:after="28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362E7">
        <w:rPr>
          <w:rFonts w:ascii="Times New Roman" w:hAnsi="Times New Roman" w:cs="Times New Roman"/>
          <w:b/>
          <w:sz w:val="24"/>
          <w:szCs w:val="24"/>
        </w:rPr>
        <w:lastRenderedPageBreak/>
        <w:t>MŠ pri výchove a vzdelávaní je povinná:</w:t>
      </w:r>
    </w:p>
    <w:p w:rsidR="00AA39F1" w:rsidRPr="005362E7" w:rsidRDefault="00AA39F1" w:rsidP="003062CC">
      <w:pPr>
        <w:numPr>
          <w:ilvl w:val="0"/>
          <w:numId w:val="38"/>
        </w:numPr>
        <w:tabs>
          <w:tab w:val="left" w:pos="540"/>
        </w:tabs>
        <w:suppressAutoHyphens/>
        <w:spacing w:before="28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</w:rPr>
        <w:t>prihliadať na základné fyziologické potreby detí;</w:t>
      </w:r>
    </w:p>
    <w:p w:rsidR="00AA39F1" w:rsidRPr="005362E7" w:rsidRDefault="00AA39F1" w:rsidP="003062CC">
      <w:pPr>
        <w:numPr>
          <w:ilvl w:val="0"/>
          <w:numId w:val="38"/>
        </w:numPr>
        <w:tabs>
          <w:tab w:val="left" w:pos="540"/>
        </w:tabs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</w:rPr>
        <w:t>vytvárať podmienky na zdravý vývin detí;</w:t>
      </w:r>
    </w:p>
    <w:p w:rsidR="00AA39F1" w:rsidRPr="005362E7" w:rsidRDefault="00AA39F1" w:rsidP="003062CC">
      <w:pPr>
        <w:numPr>
          <w:ilvl w:val="0"/>
          <w:numId w:val="38"/>
        </w:numPr>
        <w:tabs>
          <w:tab w:val="left" w:pos="540"/>
        </w:tabs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</w:rPr>
        <w:t>na predchádzanie sociálno-patologických javov;</w:t>
      </w:r>
    </w:p>
    <w:p w:rsidR="00AA39F1" w:rsidRPr="005362E7" w:rsidRDefault="00AA39F1" w:rsidP="003062CC">
      <w:pPr>
        <w:numPr>
          <w:ilvl w:val="0"/>
          <w:numId w:val="38"/>
        </w:numPr>
        <w:tabs>
          <w:tab w:val="left" w:pos="540"/>
        </w:tabs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</w:rPr>
        <w:t>zaistiť bezpečnosť a ochranu detí;</w:t>
      </w:r>
    </w:p>
    <w:p w:rsidR="00AA39F1" w:rsidRPr="005362E7" w:rsidRDefault="00AA39F1" w:rsidP="003062CC">
      <w:pPr>
        <w:numPr>
          <w:ilvl w:val="0"/>
          <w:numId w:val="38"/>
        </w:numPr>
        <w:tabs>
          <w:tab w:val="left" w:pos="540"/>
        </w:tabs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</w:rPr>
        <w:t>poskytnúť nevyhnutnú informáciu na zaistenie bezpečnosti a ochrany zdravia detí;</w:t>
      </w:r>
    </w:p>
    <w:p w:rsidR="00AA39F1" w:rsidRPr="005362E7" w:rsidRDefault="00AA39F1" w:rsidP="003062CC">
      <w:pPr>
        <w:numPr>
          <w:ilvl w:val="0"/>
          <w:numId w:val="38"/>
        </w:numPr>
        <w:tabs>
          <w:tab w:val="left" w:pos="540"/>
        </w:tabs>
        <w:suppressAutoHyphens/>
        <w:spacing w:after="28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</w:rPr>
        <w:t xml:space="preserve">viesť evidenciu školských úrazov detí, ku ktorým príde počas VVP a pri činnostiach organizovaných zariadením;           </w:t>
      </w:r>
    </w:p>
    <w:p w:rsidR="00AA39F1" w:rsidRPr="005362E7" w:rsidRDefault="00AA39F1" w:rsidP="003062CC">
      <w:pPr>
        <w:numPr>
          <w:ilvl w:val="0"/>
          <w:numId w:val="38"/>
        </w:numPr>
        <w:tabs>
          <w:tab w:val="left" w:pos="540"/>
        </w:tabs>
        <w:suppressAutoHyphens/>
        <w:spacing w:after="28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</w:rPr>
        <w:t xml:space="preserve">evidovať školské úrazy prostredníctvom webovej aplikácie – priebežne,   a viesť  evidenciu o registrovanom školskom úraze  - triedna uč. do zošita; </w:t>
      </w:r>
    </w:p>
    <w:p w:rsidR="00AA39F1" w:rsidRPr="005362E7" w:rsidRDefault="00AA39F1" w:rsidP="003062CC">
      <w:pPr>
        <w:numPr>
          <w:ilvl w:val="0"/>
          <w:numId w:val="38"/>
        </w:numPr>
        <w:tabs>
          <w:tab w:val="left" w:pos="540"/>
        </w:tabs>
        <w:suppressAutoHyphens/>
        <w:spacing w:after="28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b/>
          <w:i/>
          <w:sz w:val="24"/>
          <w:szCs w:val="24"/>
        </w:rPr>
        <w:t>postup zamestnancov pri evidencií úrazov detí:</w:t>
      </w:r>
    </w:p>
    <w:p w:rsidR="00AA39F1" w:rsidRPr="005362E7" w:rsidRDefault="00AA39F1" w:rsidP="00AA39F1">
      <w:pPr>
        <w:tabs>
          <w:tab w:val="left" w:pos="540"/>
        </w:tabs>
        <w:spacing w:line="360" w:lineRule="auto"/>
        <w:ind w:left="1365"/>
        <w:jc w:val="both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b/>
          <w:sz w:val="24"/>
          <w:szCs w:val="24"/>
        </w:rPr>
        <w:t>a)</w:t>
      </w:r>
      <w:r w:rsidRPr="005362E7">
        <w:rPr>
          <w:rFonts w:ascii="Times New Roman" w:hAnsi="Times New Roman" w:cs="Times New Roman"/>
          <w:sz w:val="24"/>
          <w:szCs w:val="24"/>
        </w:rPr>
        <w:t xml:space="preserve"> vedie sa evidencia (kniha, zošit) registrovaného i neregistrovaného školského úrazu;                                </w:t>
      </w:r>
    </w:p>
    <w:p w:rsidR="00AA39F1" w:rsidRPr="005362E7" w:rsidRDefault="00AA39F1" w:rsidP="00AA39F1">
      <w:pPr>
        <w:tabs>
          <w:tab w:val="left" w:pos="540"/>
        </w:tabs>
        <w:spacing w:line="360" w:lineRule="auto"/>
        <w:ind w:left="1365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b/>
          <w:sz w:val="24"/>
          <w:szCs w:val="24"/>
        </w:rPr>
        <w:t>b)</w:t>
      </w:r>
      <w:r w:rsidRPr="005362E7">
        <w:rPr>
          <w:rFonts w:ascii="Times New Roman" w:hAnsi="Times New Roman" w:cs="Times New Roman"/>
          <w:sz w:val="24"/>
          <w:szCs w:val="24"/>
        </w:rPr>
        <w:t>evidencia obsahuje:                                                                                                                                   -   meno a priezvisko dieťaťa, ktoré utrpelo úraz;                                                                             - deň, hodinu, charakter úrazu, miesto, kde došlo k úrazu, stručný popis, ako k úrazu došlo;   -  svedkov úrazu, meno a priezvisko pedag. zamestnanca, ktorý vykonával dozor v čase vzniku úrazu, dátum zapísania úrazu do evidencie;                                                                                            -  počet vymeškaných dní z dôvodu úrazu;                                                                                             -  zdravotnú  poisťoňu dieťaťa;                                                                                                                                         -  zariadenie, v ktorom bolo vykonané ošetrenie úrazu;</w:t>
      </w:r>
    </w:p>
    <w:p w:rsidR="00AA39F1" w:rsidRPr="005362E7" w:rsidRDefault="00AA39F1" w:rsidP="00AA39F1">
      <w:pPr>
        <w:tabs>
          <w:tab w:val="left" w:pos="540"/>
        </w:tabs>
        <w:spacing w:line="360" w:lineRule="auto"/>
        <w:ind w:left="1365"/>
        <w:jc w:val="both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</w:rPr>
        <w:t xml:space="preserve">Údaje z evidencie sa využívajú pri spisovaní záznamu o registrovanom školskom úraze a v prípade, ak sa následky úrazu prejavia neskôr                                                                      </w:t>
      </w:r>
    </w:p>
    <w:p w:rsidR="00AA39F1" w:rsidRPr="005362E7" w:rsidRDefault="00AA39F1" w:rsidP="00AA39F1">
      <w:pPr>
        <w:tabs>
          <w:tab w:val="left" w:pos="540"/>
        </w:tabs>
        <w:spacing w:line="360" w:lineRule="auto"/>
        <w:ind w:left="1365"/>
        <w:jc w:val="both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b/>
          <w:sz w:val="24"/>
          <w:szCs w:val="24"/>
        </w:rPr>
        <w:t>c)</w:t>
      </w:r>
      <w:r w:rsidRPr="005362E7">
        <w:rPr>
          <w:rFonts w:ascii="Times New Roman" w:hAnsi="Times New Roman" w:cs="Times New Roman"/>
          <w:sz w:val="24"/>
          <w:szCs w:val="24"/>
        </w:rPr>
        <w:t xml:space="preserve"> záznam do knihy (zošita)  evidencie úrazov spisuje pedagogický zamestnanec, ktorý vykonával v čase úrazu na dieťaťom dozor. Ak to nie je možné, záznam spíše triedný učiteľ dieťaťa, ak ani toto nie je možné záznam spíše zamestnanec poverený zást. MŠ príp. riad. ZŠ;</w:t>
      </w:r>
    </w:p>
    <w:p w:rsidR="00AA39F1" w:rsidRPr="005362E7" w:rsidRDefault="00AA39F1" w:rsidP="00AA39F1">
      <w:pPr>
        <w:tabs>
          <w:tab w:val="left" w:pos="540"/>
        </w:tabs>
        <w:spacing w:line="360" w:lineRule="auto"/>
        <w:ind w:left="1365"/>
        <w:jc w:val="both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b/>
          <w:sz w:val="24"/>
          <w:szCs w:val="24"/>
        </w:rPr>
        <w:t>d)</w:t>
      </w:r>
      <w:r w:rsidRPr="005362E7">
        <w:rPr>
          <w:rFonts w:ascii="Times New Roman" w:hAnsi="Times New Roman" w:cs="Times New Roman"/>
          <w:sz w:val="24"/>
          <w:szCs w:val="24"/>
        </w:rPr>
        <w:t xml:space="preserve"> záznam do knihy (zošita) evidencie úrazov vykoná pedagogický zamestnanec v deň úrazu;</w:t>
      </w:r>
    </w:p>
    <w:p w:rsidR="00AA39F1" w:rsidRPr="005362E7" w:rsidRDefault="00AA39F1" w:rsidP="00AA39F1">
      <w:pPr>
        <w:tabs>
          <w:tab w:val="left" w:pos="540"/>
        </w:tabs>
        <w:spacing w:line="360" w:lineRule="auto"/>
        <w:ind w:left="1365"/>
        <w:jc w:val="both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b/>
          <w:sz w:val="24"/>
          <w:szCs w:val="24"/>
        </w:rPr>
        <w:lastRenderedPageBreak/>
        <w:t>e)</w:t>
      </w:r>
      <w:r w:rsidRPr="005362E7">
        <w:rPr>
          <w:rFonts w:ascii="Times New Roman" w:hAnsi="Times New Roman" w:cs="Times New Roman"/>
          <w:sz w:val="24"/>
          <w:szCs w:val="24"/>
        </w:rPr>
        <w:t xml:space="preserve"> ak dieťa chýba najmenej ako 4 dní (0- 3dni), tento úraz sa považuje za neregistrovaný školský úraz;</w:t>
      </w:r>
    </w:p>
    <w:p w:rsidR="00AA39F1" w:rsidRPr="005362E7" w:rsidRDefault="00AA39F1" w:rsidP="00AA39F1">
      <w:pPr>
        <w:tabs>
          <w:tab w:val="left" w:pos="540"/>
        </w:tabs>
        <w:spacing w:line="360" w:lineRule="auto"/>
        <w:ind w:left="1365"/>
        <w:jc w:val="both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b/>
          <w:sz w:val="24"/>
          <w:szCs w:val="24"/>
        </w:rPr>
        <w:t>f)</w:t>
      </w:r>
      <w:r w:rsidRPr="005362E7">
        <w:rPr>
          <w:rFonts w:ascii="Times New Roman" w:hAnsi="Times New Roman" w:cs="Times New Roman"/>
          <w:sz w:val="24"/>
          <w:szCs w:val="24"/>
        </w:rPr>
        <w:t xml:space="preserve"> ak dieťa chýba z dôvodu školského úrazu v škole na základe stanoviska ošetrujúceho lekára viac ako 3 dni považujeme tento úraz za registrovaný školský úraz;</w:t>
      </w:r>
    </w:p>
    <w:p w:rsidR="00AA39F1" w:rsidRPr="005362E7" w:rsidRDefault="00AA39F1" w:rsidP="00AA39F1">
      <w:pPr>
        <w:tabs>
          <w:tab w:val="left" w:pos="540"/>
        </w:tabs>
        <w:spacing w:line="360" w:lineRule="auto"/>
        <w:ind w:left="1365"/>
        <w:jc w:val="both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b/>
          <w:sz w:val="24"/>
          <w:szCs w:val="24"/>
        </w:rPr>
        <w:t>g)</w:t>
      </w:r>
      <w:r w:rsidRPr="005362E7">
        <w:rPr>
          <w:rFonts w:ascii="Times New Roman" w:hAnsi="Times New Roman" w:cs="Times New Roman"/>
          <w:sz w:val="24"/>
          <w:szCs w:val="24"/>
        </w:rPr>
        <w:t xml:space="preserve"> materská škola spisuje záznam o registrovanom školskom úraze najneskôr do 4 dní po oznámení vzniku registrovaného školského úrazu. Záznam spisuje podľa vzoru pedagogický zamestnanec, ktorý v čase úrazu vykonával dozor. Ak to nie je možné, záznam spíše triedny učiteľ, ktorý úraz zaevidoval, a to najneskôr do 7 kalendárnych dní odo dňa vzniku úrazu. Záznam podpíše zákonný zástupca dieťaťa, učiteľka, kto</w:t>
      </w:r>
      <w:r w:rsidR="00F46A82" w:rsidRPr="005362E7">
        <w:rPr>
          <w:rFonts w:ascii="Times New Roman" w:hAnsi="Times New Roman" w:cs="Times New Roman"/>
          <w:sz w:val="24"/>
          <w:szCs w:val="24"/>
        </w:rPr>
        <w:t xml:space="preserve">rá záznam spísala a riaditeľ </w:t>
      </w:r>
      <w:r w:rsidRPr="005362E7">
        <w:rPr>
          <w:rFonts w:ascii="Times New Roman" w:hAnsi="Times New Roman" w:cs="Times New Roman"/>
          <w:sz w:val="24"/>
          <w:szCs w:val="24"/>
        </w:rPr>
        <w:t>MŠ. Zamestnanec spisujúci záznam pozve k spísaniu záznamu zákonného zástupcu dieťaťa;</w:t>
      </w:r>
    </w:p>
    <w:p w:rsidR="00AA39F1" w:rsidRPr="005362E7" w:rsidRDefault="00AA39F1" w:rsidP="00AA39F1">
      <w:pPr>
        <w:tabs>
          <w:tab w:val="left" w:pos="540"/>
        </w:tabs>
        <w:spacing w:line="360" w:lineRule="auto"/>
        <w:ind w:left="1365"/>
        <w:jc w:val="both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b/>
          <w:sz w:val="24"/>
          <w:szCs w:val="24"/>
        </w:rPr>
        <w:t>h)</w:t>
      </w:r>
      <w:r w:rsidRPr="005362E7">
        <w:rPr>
          <w:rFonts w:ascii="Times New Roman" w:hAnsi="Times New Roman" w:cs="Times New Roman"/>
          <w:sz w:val="24"/>
          <w:szCs w:val="24"/>
        </w:rPr>
        <w:t xml:space="preserve"> </w:t>
      </w:r>
      <w:r w:rsidR="00F46A82" w:rsidRPr="005362E7">
        <w:rPr>
          <w:rFonts w:ascii="Times New Roman" w:hAnsi="Times New Roman" w:cs="Times New Roman"/>
          <w:sz w:val="24"/>
          <w:szCs w:val="24"/>
        </w:rPr>
        <w:t xml:space="preserve">riad. </w:t>
      </w:r>
      <w:r w:rsidRPr="005362E7">
        <w:rPr>
          <w:rFonts w:ascii="Times New Roman" w:hAnsi="Times New Roman" w:cs="Times New Roman"/>
          <w:sz w:val="24"/>
          <w:szCs w:val="24"/>
        </w:rPr>
        <w:t>MŠ je povinná do 7.kalendárnych dní od vzniku každého školského úrazu zaevidovať ho prostredníctvom webovej aplikácie Úr (MŠ SR) 1-01 sledujúcej štatistiku úrazovosti na školách</w:t>
      </w:r>
    </w:p>
    <w:p w:rsidR="00AA39F1" w:rsidRPr="005362E7" w:rsidRDefault="00AA39F1" w:rsidP="00AA39F1">
      <w:pPr>
        <w:tabs>
          <w:tab w:val="left" w:pos="540"/>
        </w:tabs>
        <w:spacing w:line="360" w:lineRule="auto"/>
        <w:ind w:left="1365"/>
        <w:jc w:val="both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b/>
          <w:sz w:val="24"/>
          <w:szCs w:val="24"/>
        </w:rPr>
        <w:t>i)</w:t>
      </w:r>
      <w:r w:rsidRPr="005362E7">
        <w:rPr>
          <w:rFonts w:ascii="Times New Roman" w:hAnsi="Times New Roman" w:cs="Times New Roman"/>
          <w:sz w:val="24"/>
          <w:szCs w:val="24"/>
        </w:rPr>
        <w:t xml:space="preserve"> záznam o registrovanom školskom úraze dostanú: zákonný zástupca dieťaťa, škola, technik BOZP a poisťovňa, ktorá má s MŠ vybavené úrazové poistenie detí;                                                                       </w:t>
      </w:r>
    </w:p>
    <w:p w:rsidR="00F46A82" w:rsidRPr="005362E7" w:rsidRDefault="00AA39F1" w:rsidP="00C603AD">
      <w:pPr>
        <w:pStyle w:val="Nadpis3"/>
      </w:pPr>
      <w:r w:rsidRPr="005362E7">
        <w:t xml:space="preserve"> </w:t>
      </w:r>
      <w:bookmarkStart w:id="20" w:name="_Toc160094075"/>
      <w:r w:rsidR="00F46A82" w:rsidRPr="005362E7">
        <w:t>Bezpečnosť a ochrana zdravia (§ 7)</w:t>
      </w:r>
      <w:bookmarkEnd w:id="20"/>
    </w:p>
    <w:p w:rsidR="00F46A82" w:rsidRPr="005362E7" w:rsidRDefault="00F46A82" w:rsidP="003062CC">
      <w:pPr>
        <w:numPr>
          <w:ilvl w:val="1"/>
          <w:numId w:val="6"/>
        </w:numPr>
        <w:tabs>
          <w:tab w:val="left" w:pos="1440"/>
        </w:tabs>
        <w:suppressAutoHyphens/>
        <w:spacing w:before="28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</w:rPr>
        <w:t>za bezpečné a hygienické podmienky na predprimárne vzdelávanie zodpovedá zást. pre MŠ</w:t>
      </w:r>
    </w:p>
    <w:p w:rsidR="00F46A82" w:rsidRPr="005362E7" w:rsidRDefault="00F46A82" w:rsidP="003062CC">
      <w:pPr>
        <w:numPr>
          <w:ilvl w:val="1"/>
          <w:numId w:val="6"/>
        </w:numPr>
        <w:tabs>
          <w:tab w:val="left" w:pos="1440"/>
        </w:tabs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</w:rPr>
        <w:t>za bezpečnosť a ochranu dieťaťa zodpovedajú pedagogický zamestnanci MŠ od prevzatia dieťaťa až po jeho odovzdanie zákonnému zástupcovi, alebo ním splnomocnenej osobe;</w:t>
      </w:r>
    </w:p>
    <w:p w:rsidR="00F46A82" w:rsidRPr="005362E7" w:rsidRDefault="00F46A82" w:rsidP="003062CC">
      <w:pPr>
        <w:numPr>
          <w:ilvl w:val="1"/>
          <w:numId w:val="6"/>
        </w:numPr>
        <w:tabs>
          <w:tab w:val="left" w:pos="1440"/>
        </w:tabs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</w:rPr>
        <w:t>pedagogický zamestnanec zodpovedá za bezpečnosť detí počas všetkých činností a aktivít počas jeho poldenného, alebo celodenného pobytu;</w:t>
      </w:r>
    </w:p>
    <w:p w:rsidR="00F46A82" w:rsidRPr="005362E7" w:rsidRDefault="00F46A82" w:rsidP="003062CC">
      <w:pPr>
        <w:numPr>
          <w:ilvl w:val="1"/>
          <w:numId w:val="6"/>
        </w:numPr>
        <w:tabs>
          <w:tab w:val="left" w:pos="1440"/>
        </w:tabs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</w:rPr>
        <w:t>pedagogický zamestnanec môže odmietnuť prevziať dieťa, ak zistí, že jeho zdravotný stav nie je vhodný na prijatie do MŠ;</w:t>
      </w:r>
    </w:p>
    <w:p w:rsidR="00F46A82" w:rsidRPr="005362E7" w:rsidRDefault="00F46A82" w:rsidP="003062CC">
      <w:pPr>
        <w:numPr>
          <w:ilvl w:val="1"/>
          <w:numId w:val="6"/>
        </w:numPr>
        <w:tabs>
          <w:tab w:val="left" w:pos="1440"/>
        </w:tabs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</w:rPr>
        <w:t>ak dieťa ochorie v MŠ počas dňa, PZ zabezpečí jeho izoláciu a ihneď informuje rodiča / zákonného zástupcu;</w:t>
      </w:r>
    </w:p>
    <w:p w:rsidR="00F46A82" w:rsidRPr="005362E7" w:rsidRDefault="00F46A82" w:rsidP="003062CC">
      <w:pPr>
        <w:numPr>
          <w:ilvl w:val="1"/>
          <w:numId w:val="6"/>
        </w:numPr>
        <w:tabs>
          <w:tab w:val="left" w:pos="1440"/>
        </w:tabs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</w:rPr>
        <w:lastRenderedPageBreak/>
        <w:t>na prevzatie svojho dieťaťa z MŠ môže zákonný zástupca písomne splnomocniť svoje dieťa staršie ako 10 rokov, avšak týmto preberá na seba plnú zodpovednosť za bezpečnosť dieťaťa hneď ako pedagogický zamestnanec odovzdá dieťa z MŠ súrodencovi;</w:t>
      </w:r>
    </w:p>
    <w:p w:rsidR="00F46A82" w:rsidRPr="005362E7" w:rsidRDefault="00F46A82" w:rsidP="003062CC">
      <w:pPr>
        <w:numPr>
          <w:ilvl w:val="1"/>
          <w:numId w:val="6"/>
        </w:numPr>
        <w:tabs>
          <w:tab w:val="left" w:pos="1440"/>
        </w:tabs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</w:rPr>
        <w:t>výlet alebo exkurzia sa organizuje najviac na 1 deň vyhotovovaním písomného záznamu a informovaného súhlasu, ktoré potvrdia rodičia a všetky dospelé zúčastnené osoby svojim podpisom;</w:t>
      </w:r>
    </w:p>
    <w:p w:rsidR="00F46A82" w:rsidRPr="005362E7" w:rsidRDefault="00F46A82" w:rsidP="003062CC">
      <w:pPr>
        <w:numPr>
          <w:ilvl w:val="1"/>
          <w:numId w:val="6"/>
        </w:numPr>
        <w:tabs>
          <w:tab w:val="left" w:pos="1440"/>
        </w:tabs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</w:rPr>
        <w:t>lieky deťom pedagogický zamestnanec nemôže podávať z dôvodu možných následkov a prejavov – za podávanie je výhradne zodpovedný rodič/zákonný zástupca;</w:t>
      </w:r>
    </w:p>
    <w:p w:rsidR="00F46A82" w:rsidRPr="005362E7" w:rsidRDefault="00F46A82" w:rsidP="003062CC">
      <w:pPr>
        <w:numPr>
          <w:ilvl w:val="1"/>
          <w:numId w:val="6"/>
        </w:numPr>
        <w:tabs>
          <w:tab w:val="left" w:pos="1440"/>
        </w:tabs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</w:rPr>
        <w:t>v prípade, že rodič má zakázaný styk s dieťaťom je potrebne zo strany rodiča / zákonného zástupcu predložiť doklad o tomto zákaze každý školský rok vždy k septembru;</w:t>
      </w:r>
    </w:p>
    <w:p w:rsidR="00F46A82" w:rsidRPr="005362E7" w:rsidRDefault="00F46A82" w:rsidP="003062CC">
      <w:pPr>
        <w:numPr>
          <w:ilvl w:val="1"/>
          <w:numId w:val="6"/>
        </w:numPr>
        <w:tabs>
          <w:tab w:val="left" w:pos="1440"/>
        </w:tabs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</w:rPr>
        <w:t xml:space="preserve">za bezpečnosť detí počas krúžkovej činností zodpovedá PZ – ak sa krúžková činnosť vykonáva so súhlasom rodiča/zákonného zástupcu, za bezpečnosť zodpovedá daný lektor, alebo pani učiteľka. </w:t>
      </w:r>
    </w:p>
    <w:p w:rsidR="00F46A82" w:rsidRPr="005362E7" w:rsidRDefault="00F46A82" w:rsidP="00C603AD">
      <w:pPr>
        <w:pStyle w:val="Nadpis3"/>
      </w:pPr>
    </w:p>
    <w:p w:rsidR="00F46A82" w:rsidRPr="005362E7" w:rsidRDefault="00F46A82" w:rsidP="00C603AD">
      <w:pPr>
        <w:pStyle w:val="Nadpis3"/>
      </w:pPr>
      <w:bookmarkStart w:id="21" w:name="_Toc160094076"/>
      <w:r w:rsidRPr="005362E7">
        <w:t>Pedikulóza – zavšivavenie:</w:t>
      </w:r>
      <w:bookmarkEnd w:id="21"/>
    </w:p>
    <w:p w:rsidR="00F46A82" w:rsidRPr="005362E7" w:rsidRDefault="00F46A82" w:rsidP="003062CC">
      <w:pPr>
        <w:numPr>
          <w:ilvl w:val="0"/>
          <w:numId w:val="6"/>
        </w:numPr>
        <w:tabs>
          <w:tab w:val="left" w:pos="1440"/>
        </w:tabs>
        <w:suppressAutoHyphens/>
        <w:spacing w:after="28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362E7">
        <w:rPr>
          <w:rFonts w:ascii="Times New Roman" w:hAnsi="Times New Roman" w:cs="Times New Roman"/>
          <w:bCs/>
          <w:sz w:val="24"/>
          <w:szCs w:val="24"/>
        </w:rPr>
        <w:t>je prenosné parazitné ochorenie, ktoré spôsobuje parazit : Voš detská – vlasová.</w:t>
      </w:r>
    </w:p>
    <w:p w:rsidR="00F46A82" w:rsidRPr="005362E7" w:rsidRDefault="00F46A82" w:rsidP="003062CC">
      <w:pPr>
        <w:numPr>
          <w:ilvl w:val="0"/>
          <w:numId w:val="34"/>
        </w:numPr>
        <w:tabs>
          <w:tab w:val="left" w:pos="1440"/>
        </w:tabs>
        <w:suppressAutoHyphens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362E7">
        <w:rPr>
          <w:rFonts w:ascii="Times New Roman" w:hAnsi="Times New Roman" w:cs="Times New Roman"/>
          <w:b/>
          <w:bCs/>
          <w:sz w:val="24"/>
          <w:szCs w:val="24"/>
        </w:rPr>
        <w:t>Voš detská sa šíri hlavne:</w:t>
      </w:r>
    </w:p>
    <w:p w:rsidR="00F46A82" w:rsidRPr="005362E7" w:rsidRDefault="00F46A82" w:rsidP="003062CC">
      <w:pPr>
        <w:numPr>
          <w:ilvl w:val="0"/>
          <w:numId w:val="6"/>
        </w:numPr>
        <w:tabs>
          <w:tab w:val="left" w:pos="1440"/>
        </w:tabs>
        <w:suppressAutoHyphens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362E7">
        <w:rPr>
          <w:rFonts w:ascii="Times New Roman" w:hAnsi="Times New Roman" w:cs="Times New Roman"/>
          <w:bCs/>
          <w:i/>
          <w:sz w:val="24"/>
          <w:szCs w:val="24"/>
        </w:rPr>
        <w:t xml:space="preserve">pri priamom kontakte: - </w:t>
      </w:r>
      <w:r w:rsidRPr="005362E7">
        <w:rPr>
          <w:rFonts w:ascii="Times New Roman" w:hAnsi="Times New Roman" w:cs="Times New Roman"/>
          <w:bCs/>
          <w:sz w:val="24"/>
          <w:szCs w:val="24"/>
        </w:rPr>
        <w:t>najmä v kolektívoch ako je rodina, škola, školské zariadenie, pri spaní, hrách a pod;</w:t>
      </w:r>
    </w:p>
    <w:p w:rsidR="00F46A82" w:rsidRPr="005362E7" w:rsidRDefault="00F46A82" w:rsidP="003062CC">
      <w:pPr>
        <w:numPr>
          <w:ilvl w:val="0"/>
          <w:numId w:val="6"/>
        </w:numPr>
        <w:tabs>
          <w:tab w:val="left" w:pos="1440"/>
        </w:tabs>
        <w:suppressAutoHyphens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362E7">
        <w:rPr>
          <w:rFonts w:ascii="Times New Roman" w:hAnsi="Times New Roman" w:cs="Times New Roman"/>
          <w:bCs/>
          <w:i/>
          <w:sz w:val="24"/>
          <w:szCs w:val="24"/>
        </w:rPr>
        <w:t>prostredníctvom rôznych predmetov:</w:t>
      </w:r>
      <w:r w:rsidRPr="005362E7">
        <w:rPr>
          <w:rFonts w:ascii="Times New Roman" w:hAnsi="Times New Roman" w:cs="Times New Roman"/>
          <w:b/>
          <w:bCs/>
          <w:sz w:val="24"/>
          <w:szCs w:val="24"/>
        </w:rPr>
        <w:t xml:space="preserve"> - </w:t>
      </w:r>
      <w:r w:rsidRPr="005362E7">
        <w:rPr>
          <w:rFonts w:ascii="Times New Roman" w:hAnsi="Times New Roman" w:cs="Times New Roman"/>
          <w:bCs/>
          <w:sz w:val="24"/>
          <w:szCs w:val="24"/>
        </w:rPr>
        <w:t>napr. hrebeňov, pokrývok hláv, uterákov, šálov, odevov a pod.</w:t>
      </w:r>
    </w:p>
    <w:p w:rsidR="00F46A82" w:rsidRPr="005362E7" w:rsidRDefault="00F46A82" w:rsidP="00F46A82">
      <w:pPr>
        <w:tabs>
          <w:tab w:val="left" w:pos="1440"/>
        </w:tabs>
        <w:spacing w:line="360" w:lineRule="auto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46A82" w:rsidRPr="005362E7" w:rsidRDefault="00F46A82" w:rsidP="003062CC">
      <w:pPr>
        <w:numPr>
          <w:ilvl w:val="1"/>
          <w:numId w:val="6"/>
        </w:numPr>
        <w:tabs>
          <w:tab w:val="left" w:pos="1440"/>
        </w:tabs>
        <w:suppressAutoHyphens/>
        <w:spacing w:after="28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i/>
          <w:iCs/>
          <w:sz w:val="24"/>
          <w:szCs w:val="24"/>
        </w:rPr>
        <w:t xml:space="preserve">prevencia: </w:t>
      </w:r>
      <w:r w:rsidRPr="005362E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– dôsledné dodržiavať osobnú hygienu, čistotu odevu a častá výmena osobnej a posteľnej bielizne;                                                                                                                                               -   v prípade výskytu je nutné včasné začatie dezinsekčnej akcie, ktorú je potrebné vykonať v celom kolektíve;                                                                                                                                       -  zabezpečiť informovanosť všetkých zákonných zástupcov detí navštevujúcich MŠ o prevencií výskytu vší v zariadení;</w:t>
      </w:r>
    </w:p>
    <w:p w:rsidR="00F46A82" w:rsidRPr="005362E7" w:rsidRDefault="00F46A82" w:rsidP="003062CC">
      <w:pPr>
        <w:numPr>
          <w:ilvl w:val="1"/>
          <w:numId w:val="6"/>
        </w:numPr>
        <w:tabs>
          <w:tab w:val="left" w:pos="1440"/>
        </w:tabs>
        <w:suppressAutoHyphens/>
        <w:spacing w:after="28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i/>
          <w:iCs/>
          <w:sz w:val="24"/>
          <w:szCs w:val="24"/>
        </w:rPr>
        <w:lastRenderedPageBreak/>
        <w:t>opatrenie:                                                                                                                                              -</w:t>
      </w:r>
      <w:r w:rsidRPr="005362E7">
        <w:rPr>
          <w:rFonts w:ascii="Times New Roman" w:hAnsi="Times New Roman" w:cs="Times New Roman"/>
          <w:sz w:val="24"/>
          <w:szCs w:val="24"/>
        </w:rPr>
        <w:t xml:space="preserve"> rodič  ráno pred učiteľkou preukáže a vykoná prehliadku vlasatej časti hlavy u svojho dieťaťa;                                                                                                                                                     -  na prehliadku si deti nosia svoje hrebene(ak deti nemajú hrebeň, každé dieťa si pripraví dve svoje ceruzky, pomocou ktorých učiteľka rozhŕňa vlasy;                                                                  -  ak sa do 21 dní od prvého výskytu vši v kolektíve neobjavia, ohnisko možno považovať za skončené;                                                                                                                                                -</w:t>
      </w:r>
      <w:r w:rsidRPr="005362E7">
        <w:rPr>
          <w:rFonts w:ascii="Times New Roman" w:hAnsi="Times New Roman" w:cs="Times New Roman"/>
          <w:i/>
          <w:iCs/>
          <w:sz w:val="24"/>
          <w:szCs w:val="24"/>
        </w:rPr>
        <w:t xml:space="preserve">   </w:t>
      </w:r>
      <w:r w:rsidRPr="005362E7">
        <w:rPr>
          <w:rFonts w:ascii="Times New Roman" w:hAnsi="Times New Roman" w:cs="Times New Roman"/>
          <w:sz w:val="24"/>
          <w:szCs w:val="24"/>
        </w:rPr>
        <w:t>ak sa v priebehu 21 dní objavia vši aj u ďalších detí v kolektíve, vykonávajú sa represívne opatrenia ako pri hromadnom výskyte;                                                                                                  -  opatreniam podlieha i dieťa, ktoré už bolo odvšivené, nakoľko v zamorenom kolektíve mohlo dôjsť k jeho opakovanému infikovaniu;</w:t>
      </w:r>
    </w:p>
    <w:p w:rsidR="00F46A82" w:rsidRPr="005362E7" w:rsidRDefault="00F46A82" w:rsidP="003062CC">
      <w:pPr>
        <w:numPr>
          <w:ilvl w:val="1"/>
          <w:numId w:val="6"/>
        </w:numPr>
        <w:tabs>
          <w:tab w:val="left" w:pos="1440"/>
        </w:tabs>
        <w:suppressAutoHyphens/>
        <w:spacing w:after="28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</w:rPr>
        <w:t>používať šampón proti všiam po dobu 14 dňoch – opakované;</w:t>
      </w:r>
    </w:p>
    <w:p w:rsidR="00F46A82" w:rsidRPr="005362E7" w:rsidRDefault="00F46A82" w:rsidP="003062CC">
      <w:pPr>
        <w:numPr>
          <w:ilvl w:val="1"/>
          <w:numId w:val="6"/>
        </w:numPr>
        <w:tabs>
          <w:tab w:val="left" w:pos="1440"/>
        </w:tabs>
        <w:suppressAutoHyphens/>
        <w:spacing w:after="28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</w:rPr>
        <w:t>ležadlá a pod. postriekať Biolitom, dôkladne vyvetrať a vysušiť;</w:t>
      </w:r>
    </w:p>
    <w:p w:rsidR="00F46A82" w:rsidRPr="005362E7" w:rsidRDefault="00F46A82" w:rsidP="003062CC">
      <w:pPr>
        <w:numPr>
          <w:ilvl w:val="1"/>
          <w:numId w:val="6"/>
        </w:numPr>
        <w:tabs>
          <w:tab w:val="left" w:pos="1440"/>
        </w:tabs>
        <w:suppressAutoHyphens/>
        <w:spacing w:after="28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</w:rPr>
        <w:t>každý musí využívať len svoje veci, predmety a uterák;</w:t>
      </w:r>
    </w:p>
    <w:p w:rsidR="00F46A82" w:rsidRPr="005362E7" w:rsidRDefault="00F46A82" w:rsidP="003062CC">
      <w:pPr>
        <w:numPr>
          <w:ilvl w:val="1"/>
          <w:numId w:val="6"/>
        </w:numPr>
        <w:tabs>
          <w:tab w:val="left" w:pos="1440"/>
        </w:tabs>
        <w:suppressAutoHyphens/>
        <w:spacing w:after="28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</w:rPr>
        <w:t xml:space="preserve"> rodič je  povinný sa preukázať potvrdením od detského lekára, že dieťa znovu môže navštevovať materskú školu;</w:t>
      </w:r>
    </w:p>
    <w:p w:rsidR="00F46A82" w:rsidRPr="005362E7" w:rsidRDefault="00F46A82" w:rsidP="003062CC">
      <w:pPr>
        <w:numPr>
          <w:ilvl w:val="1"/>
          <w:numId w:val="6"/>
        </w:numPr>
        <w:tabs>
          <w:tab w:val="left" w:pos="1440"/>
        </w:tabs>
        <w:suppressAutoHyphens/>
        <w:spacing w:after="28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</w:rPr>
        <w:t>pri zistení znečistenia hlavy je rodič  povinný si i h n e ď prevziať svoje dieťaťa zo zariadenia!</w:t>
      </w:r>
    </w:p>
    <w:p w:rsidR="00F46A82" w:rsidRPr="005362E7" w:rsidRDefault="00F46A82" w:rsidP="00F46A82">
      <w:pPr>
        <w:tabs>
          <w:tab w:val="left" w:pos="1440"/>
        </w:tabs>
        <w:spacing w:after="280" w:line="36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3F3D77" w:rsidRDefault="003F3D77" w:rsidP="00C603AD">
      <w:pPr>
        <w:pStyle w:val="Nadpis3"/>
      </w:pPr>
    </w:p>
    <w:p w:rsidR="003F3D77" w:rsidRDefault="003F3D77" w:rsidP="00C603AD">
      <w:pPr>
        <w:pStyle w:val="Nadpis3"/>
      </w:pPr>
    </w:p>
    <w:p w:rsidR="003F3D77" w:rsidRDefault="003F3D77" w:rsidP="00C603AD">
      <w:pPr>
        <w:pStyle w:val="Nadpis3"/>
      </w:pPr>
    </w:p>
    <w:p w:rsidR="003F3D77" w:rsidRDefault="003F3D77" w:rsidP="00C603AD">
      <w:pPr>
        <w:pStyle w:val="Nadpis3"/>
      </w:pPr>
    </w:p>
    <w:p w:rsidR="003F3D77" w:rsidRDefault="003F3D77" w:rsidP="003F3D77"/>
    <w:p w:rsidR="003F3D77" w:rsidRDefault="003F3D77" w:rsidP="003F3D77"/>
    <w:p w:rsidR="003F3D77" w:rsidRPr="003F3D77" w:rsidRDefault="003F3D77" w:rsidP="003F3D77"/>
    <w:p w:rsidR="00F46A82" w:rsidRPr="005362E7" w:rsidRDefault="00F46A82" w:rsidP="00C603AD">
      <w:pPr>
        <w:pStyle w:val="Nadpis3"/>
      </w:pPr>
      <w:bookmarkStart w:id="22" w:name="_Toc160094077"/>
      <w:r w:rsidRPr="005362E7">
        <w:lastRenderedPageBreak/>
        <w:t>Ochrana pred sociálno - patologickými javmi</w:t>
      </w:r>
      <w:bookmarkEnd w:id="22"/>
    </w:p>
    <w:p w:rsidR="00F46A82" w:rsidRPr="005362E7" w:rsidRDefault="00F46A82" w:rsidP="00F46A82">
      <w:pPr>
        <w:tabs>
          <w:tab w:val="left" w:pos="1440"/>
        </w:tabs>
        <w:spacing w:after="280" w:line="36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</w:rPr>
        <w:t>V zmysle Dohovoru o právach dieťaťa sú učitelia povinní zabezpečovať aktívnu ochranu detí pred sociálno – patologickými javmi, monitorovať zmeny v správaní detí a v prípade dôvodného podozrenia fyzického alebo psychického týrania či ohrozovania mravného vývinu bezodkladne riešiť problém v spolupráci s vedením školy, prípadne CPPPaP, kontaktovať príslušný odbor sociálnych vecí, pediatra a oddelenie PZ.</w:t>
      </w:r>
    </w:p>
    <w:p w:rsidR="00F46A82" w:rsidRPr="005362E7" w:rsidRDefault="00F46A82" w:rsidP="00F46A82">
      <w:pPr>
        <w:tabs>
          <w:tab w:val="left" w:pos="1440"/>
        </w:tabs>
        <w:spacing w:after="280" w:line="360" w:lineRule="auto"/>
        <w:ind w:left="108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362E7">
        <w:rPr>
          <w:rFonts w:ascii="Times New Roman" w:hAnsi="Times New Roman" w:cs="Times New Roman"/>
          <w:b/>
          <w:sz w:val="24"/>
          <w:szCs w:val="24"/>
        </w:rPr>
        <w:t xml:space="preserve">Opatrenia proti šíreniu legálnych a nelegálnych drog –opatrenia : </w:t>
      </w:r>
    </w:p>
    <w:p w:rsidR="00F46A82" w:rsidRPr="005362E7" w:rsidRDefault="00F46A82" w:rsidP="003062CC">
      <w:pPr>
        <w:numPr>
          <w:ilvl w:val="0"/>
          <w:numId w:val="39"/>
        </w:numPr>
        <w:tabs>
          <w:tab w:val="left" w:pos="1440"/>
        </w:tabs>
        <w:suppressAutoHyphens/>
        <w:spacing w:after="28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</w:rPr>
        <w:t>Pripravenou formou informovať detí o existencií legálnych a nelegálnych droga  a ich mimoriadne negatívny účinok na zdravie človeka.</w:t>
      </w:r>
    </w:p>
    <w:p w:rsidR="00F46A82" w:rsidRPr="005362E7" w:rsidRDefault="00F46A82" w:rsidP="003062CC">
      <w:pPr>
        <w:numPr>
          <w:ilvl w:val="0"/>
          <w:numId w:val="39"/>
        </w:numPr>
        <w:tabs>
          <w:tab w:val="left" w:pos="1440"/>
        </w:tabs>
        <w:suppressAutoHyphens/>
        <w:spacing w:after="28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</w:rPr>
        <w:t xml:space="preserve">Viesť deti k zdravému životnému spôsobu, rozlišovaniu zdravých a nezdravých návykov pre zdravie. </w:t>
      </w:r>
    </w:p>
    <w:p w:rsidR="00F46A82" w:rsidRPr="005362E7" w:rsidRDefault="00F46A82" w:rsidP="003062CC">
      <w:pPr>
        <w:numPr>
          <w:ilvl w:val="0"/>
          <w:numId w:val="39"/>
        </w:numPr>
        <w:tabs>
          <w:tab w:val="left" w:pos="1440"/>
        </w:tabs>
        <w:suppressAutoHyphens/>
        <w:spacing w:after="28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</w:rPr>
        <w:t>V prevencií využívať vhodnú a dostupnú literatúru a rôzne výukové programy.</w:t>
      </w:r>
    </w:p>
    <w:p w:rsidR="00F46A82" w:rsidRPr="005362E7" w:rsidRDefault="00F46A82" w:rsidP="003062CC">
      <w:pPr>
        <w:numPr>
          <w:ilvl w:val="0"/>
          <w:numId w:val="39"/>
        </w:numPr>
        <w:tabs>
          <w:tab w:val="left" w:pos="1440"/>
        </w:tabs>
        <w:suppressAutoHyphens/>
        <w:spacing w:after="28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</w:rPr>
        <w:t>Poskytovať deťom dostatok podnetov a možnosti realizácie prostredníctvom rôznych aktivít a tým viesť k plnohodnotnému životu, kde by drogy nemali miesto.</w:t>
      </w:r>
    </w:p>
    <w:p w:rsidR="00F46A82" w:rsidRPr="005362E7" w:rsidRDefault="00F46A82" w:rsidP="003062CC">
      <w:pPr>
        <w:numPr>
          <w:ilvl w:val="0"/>
          <w:numId w:val="39"/>
        </w:numPr>
        <w:tabs>
          <w:tab w:val="left" w:pos="1440"/>
        </w:tabs>
        <w:suppressAutoHyphens/>
        <w:spacing w:after="28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</w:rPr>
        <w:t>Zabezpečiť v celom areáli zákaz fajčenia.</w:t>
      </w:r>
    </w:p>
    <w:p w:rsidR="00F46A82" w:rsidRPr="005362E7" w:rsidRDefault="00F46A82" w:rsidP="003062CC">
      <w:pPr>
        <w:numPr>
          <w:ilvl w:val="0"/>
          <w:numId w:val="39"/>
        </w:numPr>
        <w:tabs>
          <w:tab w:val="left" w:pos="1440"/>
        </w:tabs>
        <w:suppressAutoHyphens/>
        <w:spacing w:after="28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</w:rPr>
        <w:t>Dbať nato, aby sa do budovy nedostali žiadne nepovolené osoby a tým zamedziť možnosti zlých vonkajších vplyvov.</w:t>
      </w:r>
    </w:p>
    <w:p w:rsidR="00F46A82" w:rsidRPr="005362E7" w:rsidRDefault="00F46A82" w:rsidP="003062CC">
      <w:pPr>
        <w:numPr>
          <w:ilvl w:val="0"/>
          <w:numId w:val="39"/>
        </w:numPr>
        <w:tabs>
          <w:tab w:val="left" w:pos="1440"/>
        </w:tabs>
        <w:suppressAutoHyphens/>
        <w:spacing w:after="28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</w:rPr>
        <w:t>V prípade podozrenia zo šírenia legálnych a  nelegálnych drog v prostredí MŠ bezodkladne informovať kompetentných.</w:t>
      </w:r>
    </w:p>
    <w:p w:rsidR="003F3D77" w:rsidRDefault="003F3D77" w:rsidP="00C603AD">
      <w:pPr>
        <w:pStyle w:val="Nadpis3"/>
      </w:pPr>
    </w:p>
    <w:p w:rsidR="003F3D77" w:rsidRDefault="003F3D77" w:rsidP="003F3D77"/>
    <w:p w:rsidR="003F3D77" w:rsidRDefault="003F3D77" w:rsidP="003F3D77"/>
    <w:p w:rsidR="003F3D77" w:rsidRPr="003F3D77" w:rsidRDefault="003F3D77" w:rsidP="003F3D77"/>
    <w:p w:rsidR="003F3D77" w:rsidRDefault="003F3D77" w:rsidP="00C603AD">
      <w:pPr>
        <w:pStyle w:val="Nadpis3"/>
      </w:pPr>
    </w:p>
    <w:p w:rsidR="00F46A82" w:rsidRPr="005362E7" w:rsidRDefault="00F46A82" w:rsidP="00C603AD">
      <w:pPr>
        <w:pStyle w:val="Nadpis3"/>
      </w:pPr>
      <w:bookmarkStart w:id="23" w:name="_Toc160094078"/>
      <w:r w:rsidRPr="005362E7">
        <w:t>Článok – 4.  Podmienky zaobchádzania s majetkom ktorý materská škola spravuje, ak tak rozhodne zriaďovateľ</w:t>
      </w:r>
      <w:bookmarkEnd w:id="23"/>
    </w:p>
    <w:p w:rsidR="00F46A82" w:rsidRPr="005362E7" w:rsidRDefault="00F46A82" w:rsidP="00F46A82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362E7">
        <w:rPr>
          <w:rFonts w:ascii="Times New Roman" w:hAnsi="Times New Roman" w:cs="Times New Roman"/>
          <w:b/>
          <w:sz w:val="24"/>
          <w:szCs w:val="24"/>
        </w:rPr>
        <w:t xml:space="preserve"> - ochrana  spoločného  a osobného  majetku :</w:t>
      </w:r>
    </w:p>
    <w:p w:rsidR="00F46A82" w:rsidRPr="005362E7" w:rsidRDefault="00F46A82" w:rsidP="00F46A82">
      <w:pPr>
        <w:spacing w:line="360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F46A82" w:rsidRPr="005362E7" w:rsidRDefault="00F46A82" w:rsidP="003062CC">
      <w:pPr>
        <w:numPr>
          <w:ilvl w:val="0"/>
          <w:numId w:val="6"/>
        </w:numPr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</w:rPr>
        <w:t>vchod do budovy materskej školy je zaistený bezpečnostným zámkom a kľúče majú prevádzková (školníčka) i pedagogickí zamestnanci materskej školy;</w:t>
      </w:r>
    </w:p>
    <w:p w:rsidR="00F46A82" w:rsidRPr="005362E7" w:rsidRDefault="00F46A82" w:rsidP="003062CC">
      <w:pPr>
        <w:numPr>
          <w:ilvl w:val="0"/>
          <w:numId w:val="6"/>
        </w:numPr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</w:rPr>
        <w:t xml:space="preserve">v budove je zakázaný akýkoľvek pohyb cudzej osoby bez doprovodu zástupkyne, prípadne riaditeľky </w:t>
      </w:r>
      <w:r w:rsidR="003D4602">
        <w:rPr>
          <w:rFonts w:ascii="Times New Roman" w:hAnsi="Times New Roman" w:cs="Times New Roman"/>
          <w:sz w:val="24"/>
          <w:szCs w:val="24"/>
        </w:rPr>
        <w:t>.</w:t>
      </w:r>
    </w:p>
    <w:p w:rsidR="00F46A82" w:rsidRPr="005362E7" w:rsidRDefault="00F46A82" w:rsidP="00F46A82">
      <w:pPr>
        <w:spacing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F46A82" w:rsidRPr="005362E7" w:rsidRDefault="00F46A82" w:rsidP="003062CC">
      <w:pPr>
        <w:numPr>
          <w:ilvl w:val="0"/>
          <w:numId w:val="6"/>
        </w:numPr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</w:rPr>
        <w:t>v priestoroch zariadenia je</w:t>
      </w:r>
      <w:r w:rsidR="00A56C63">
        <w:rPr>
          <w:rFonts w:ascii="Times New Roman" w:hAnsi="Times New Roman" w:cs="Times New Roman"/>
          <w:sz w:val="24"/>
          <w:szCs w:val="24"/>
        </w:rPr>
        <w:t xml:space="preserve">      </w:t>
      </w:r>
      <w:r w:rsidRPr="005362E7">
        <w:rPr>
          <w:rFonts w:ascii="Times New Roman" w:hAnsi="Times New Roman" w:cs="Times New Roman"/>
          <w:sz w:val="24"/>
          <w:szCs w:val="24"/>
        </w:rPr>
        <w:t xml:space="preserve"> z a k á z a n é       </w:t>
      </w:r>
      <w:r w:rsidRPr="005362E7">
        <w:rPr>
          <w:rFonts w:ascii="Times New Roman" w:hAnsi="Times New Roman" w:cs="Times New Roman"/>
          <w:b/>
          <w:sz w:val="24"/>
          <w:szCs w:val="24"/>
        </w:rPr>
        <w:t>fajčiť !</w:t>
      </w:r>
    </w:p>
    <w:p w:rsidR="00F46A82" w:rsidRPr="005362E7" w:rsidRDefault="00F46A82" w:rsidP="00F46A82">
      <w:pPr>
        <w:pStyle w:val="Odsekzoznamu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46A82" w:rsidRPr="005362E7" w:rsidRDefault="00F46A82" w:rsidP="003062CC">
      <w:pPr>
        <w:numPr>
          <w:ilvl w:val="0"/>
          <w:numId w:val="6"/>
        </w:numPr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</w:rPr>
        <w:t>vetranie na prízemí sa môže uskutočňovať len za prítomnosti školníčky, prípadne učiteliek základnej školy, ktoré sú povinné pri odchode tento stav prekontrolovať a uzavrieť všetky okná.</w:t>
      </w:r>
    </w:p>
    <w:p w:rsidR="00F46A82" w:rsidRPr="005362E7" w:rsidRDefault="00F46A82" w:rsidP="00F46A82">
      <w:pPr>
        <w:pStyle w:val="Odsekzoznamu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46A82" w:rsidRPr="005362E7" w:rsidRDefault="00F46A82" w:rsidP="003062CC">
      <w:pPr>
        <w:numPr>
          <w:ilvl w:val="0"/>
          <w:numId w:val="6"/>
        </w:numPr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</w:rPr>
        <w:t>jednotliví pedagogickí i nepedagogickí zamestnanci zodpovedajú za zverené predmety a všetko hodnotne je potrebné odkladať do uzamykateľnej miestnosti, do ktorej je potrebne odkladať i osobné veci a predmety. Taktiež zodpovedajú za inventár v rozsahu uvedenom v zmluve o hmotnej zodpovednosti, ktorá je so zamestnancom písomne uzatvorená.</w:t>
      </w:r>
    </w:p>
    <w:p w:rsidR="00F46A82" w:rsidRPr="005362E7" w:rsidRDefault="00F46A82" w:rsidP="00F46A82">
      <w:pPr>
        <w:pStyle w:val="Odsekzoznamu"/>
        <w:rPr>
          <w:rFonts w:ascii="Times New Roman" w:hAnsi="Times New Roman" w:cs="Times New Roman"/>
          <w:sz w:val="24"/>
          <w:szCs w:val="24"/>
        </w:rPr>
      </w:pPr>
    </w:p>
    <w:p w:rsidR="00F46A82" w:rsidRPr="005362E7" w:rsidRDefault="00F46A82" w:rsidP="003062CC">
      <w:pPr>
        <w:numPr>
          <w:ilvl w:val="0"/>
          <w:numId w:val="6"/>
        </w:numPr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</w:rPr>
        <w:t>po ukončení prevádzky MŠ všetky priestory skontroluje a uzamkne školníčka.</w:t>
      </w:r>
    </w:p>
    <w:p w:rsidR="00F46A82" w:rsidRPr="005362E7" w:rsidRDefault="00F46A82" w:rsidP="00F46A82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3F3D77" w:rsidRDefault="003F3D77" w:rsidP="00C603AD">
      <w:pPr>
        <w:pStyle w:val="Nadpis1"/>
      </w:pPr>
    </w:p>
    <w:p w:rsidR="003F3D77" w:rsidRDefault="003F3D77" w:rsidP="00C603AD">
      <w:pPr>
        <w:pStyle w:val="Nadpis1"/>
      </w:pPr>
    </w:p>
    <w:p w:rsidR="003F3D77" w:rsidRPr="003F3D77" w:rsidRDefault="003F3D77" w:rsidP="003F3D77"/>
    <w:p w:rsidR="003062CC" w:rsidRDefault="003062CC" w:rsidP="00C603AD">
      <w:pPr>
        <w:pStyle w:val="Nadpis1"/>
      </w:pPr>
    </w:p>
    <w:p w:rsidR="00F46A82" w:rsidRPr="005362E7" w:rsidRDefault="00F46A82" w:rsidP="00C603AD">
      <w:pPr>
        <w:pStyle w:val="Nadpis1"/>
      </w:pPr>
      <w:bookmarkStart w:id="24" w:name="_Toc160094079"/>
      <w:r w:rsidRPr="005362E7">
        <w:t>Záverečné ustanovenia</w:t>
      </w:r>
      <w:bookmarkEnd w:id="24"/>
    </w:p>
    <w:p w:rsidR="00F46A82" w:rsidRPr="005362E7" w:rsidRDefault="00F46A82" w:rsidP="00F46A82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362E7">
        <w:rPr>
          <w:rFonts w:ascii="Times New Roman" w:hAnsi="Times New Roman" w:cs="Times New Roman"/>
          <w:b/>
          <w:sz w:val="24"/>
          <w:szCs w:val="24"/>
        </w:rPr>
        <w:t xml:space="preserve">Školský poriadok MŠ je </w:t>
      </w:r>
      <w:r w:rsidR="00204671">
        <w:rPr>
          <w:rFonts w:ascii="Times New Roman" w:hAnsi="Times New Roman" w:cs="Times New Roman"/>
          <w:b/>
          <w:sz w:val="24"/>
          <w:szCs w:val="24"/>
        </w:rPr>
        <w:t>s</w:t>
      </w:r>
      <w:r w:rsidRPr="005362E7">
        <w:rPr>
          <w:rFonts w:ascii="Times New Roman" w:hAnsi="Times New Roman" w:cs="Times New Roman"/>
          <w:b/>
          <w:sz w:val="24"/>
          <w:szCs w:val="24"/>
        </w:rPr>
        <w:t>pracovaný v súlade so :</w:t>
      </w:r>
    </w:p>
    <w:p w:rsidR="00F46A82" w:rsidRPr="005362E7" w:rsidRDefault="00F46A82" w:rsidP="00F46A82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362E7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5362E7">
        <w:rPr>
          <w:rFonts w:ascii="Times New Roman" w:hAnsi="Times New Roman" w:cs="Times New Roman"/>
          <w:b/>
          <w:sz w:val="24"/>
          <w:szCs w:val="24"/>
        </w:rPr>
        <w:t>Školský  poriadok materskej školy je vypracovaný v súlade  so:</w:t>
      </w:r>
    </w:p>
    <w:p w:rsidR="00F46A82" w:rsidRPr="005362E7" w:rsidRDefault="00F46A82" w:rsidP="003062CC">
      <w:pPr>
        <w:numPr>
          <w:ilvl w:val="0"/>
          <w:numId w:val="7"/>
        </w:numPr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</w:rPr>
        <w:t>zákonom č. 245/2008 Z.z. o výchove a vzdelávaní / školský  zákon / a o zmene a doplnení</w:t>
      </w:r>
      <w:r w:rsidRPr="005362E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362E7">
        <w:rPr>
          <w:rFonts w:ascii="Times New Roman" w:hAnsi="Times New Roman" w:cs="Times New Roman"/>
          <w:sz w:val="24"/>
          <w:szCs w:val="24"/>
        </w:rPr>
        <w:t>niektorých zákonov a najmä § 153;</w:t>
      </w:r>
    </w:p>
    <w:p w:rsidR="00F46A82" w:rsidRPr="005362E7" w:rsidRDefault="00F46A82" w:rsidP="003062CC">
      <w:pPr>
        <w:numPr>
          <w:ilvl w:val="0"/>
          <w:numId w:val="7"/>
        </w:numPr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</w:rPr>
        <w:t>zákonom č. 355/2007 Z.z. o ochrane, podpore a rozvoji verejného zdravia a o zmene a doplnení niektorých zákonov;</w:t>
      </w:r>
    </w:p>
    <w:p w:rsidR="00F46A82" w:rsidRPr="005362E7" w:rsidRDefault="00F46A82" w:rsidP="003062CC">
      <w:pPr>
        <w:numPr>
          <w:ilvl w:val="0"/>
          <w:numId w:val="7"/>
        </w:numPr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</w:rPr>
        <w:t>zákonom č. 596/2003 Z.z. o štátnej správe v školstve a školskej samospráve a o zmene a doplnení niektorých zákonov v znení neskorších predpisov;</w:t>
      </w:r>
    </w:p>
    <w:p w:rsidR="00F46A82" w:rsidRPr="005362E7" w:rsidRDefault="00F46A82" w:rsidP="003062CC">
      <w:pPr>
        <w:numPr>
          <w:ilvl w:val="0"/>
          <w:numId w:val="7"/>
        </w:numPr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</w:rPr>
        <w:t>vyhláškou MŠ SR č. 306/2008 Z.z. a jej novelizáciou č. 308/2009 Z.z. o materskej škole;</w:t>
      </w:r>
    </w:p>
    <w:p w:rsidR="00F46A82" w:rsidRPr="005362E7" w:rsidRDefault="00F46A82" w:rsidP="003062CC">
      <w:pPr>
        <w:numPr>
          <w:ilvl w:val="0"/>
          <w:numId w:val="7"/>
        </w:numPr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</w:rPr>
        <w:t xml:space="preserve">pracovným poriadkom pre pedagogických a ostatných zamestnancov škôl a školských zariadení v pôsobnosti  SMŠ </w:t>
      </w:r>
      <w:r w:rsidR="00715EEF" w:rsidRPr="005362E7">
        <w:rPr>
          <w:rFonts w:ascii="Times New Roman" w:hAnsi="Times New Roman" w:cs="Times New Roman"/>
          <w:sz w:val="24"/>
          <w:szCs w:val="24"/>
        </w:rPr>
        <w:t>Chrobáčikovo</w:t>
      </w:r>
      <w:r w:rsidRPr="005362E7">
        <w:rPr>
          <w:rFonts w:ascii="Times New Roman" w:hAnsi="Times New Roman" w:cs="Times New Roman"/>
          <w:sz w:val="24"/>
          <w:szCs w:val="24"/>
        </w:rPr>
        <w:t>;</w:t>
      </w:r>
    </w:p>
    <w:p w:rsidR="00F46A82" w:rsidRPr="005362E7" w:rsidRDefault="00F46A82" w:rsidP="00F46A82">
      <w:pPr>
        <w:spacing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F46A82" w:rsidRPr="005362E7" w:rsidRDefault="00F46A82" w:rsidP="00F46A82">
      <w:pPr>
        <w:spacing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</w:rPr>
        <w:t>a použitou literatúrou :</w:t>
      </w:r>
    </w:p>
    <w:p w:rsidR="00F46A82" w:rsidRPr="005362E7" w:rsidRDefault="00F46A82" w:rsidP="003062CC">
      <w:pPr>
        <w:numPr>
          <w:ilvl w:val="0"/>
          <w:numId w:val="6"/>
        </w:numPr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</w:rPr>
        <w:t xml:space="preserve">kolektív autorov : Metodika </w:t>
      </w:r>
      <w:r w:rsidR="00715EEF" w:rsidRPr="005362E7">
        <w:rPr>
          <w:rFonts w:ascii="Times New Roman" w:hAnsi="Times New Roman" w:cs="Times New Roman"/>
          <w:sz w:val="24"/>
          <w:szCs w:val="24"/>
        </w:rPr>
        <w:t>pred primárneho</w:t>
      </w:r>
      <w:r w:rsidRPr="005362E7">
        <w:rPr>
          <w:rFonts w:ascii="Times New Roman" w:hAnsi="Times New Roman" w:cs="Times New Roman"/>
          <w:sz w:val="24"/>
          <w:szCs w:val="24"/>
        </w:rPr>
        <w:t xml:space="preserve"> vzdelávania,</w:t>
      </w:r>
    </w:p>
    <w:p w:rsidR="00F46A82" w:rsidRPr="005362E7" w:rsidRDefault="00F46A82" w:rsidP="00F46A82">
      <w:pPr>
        <w:pStyle w:val="Odsekzoznamu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</w:rPr>
        <w:t xml:space="preserve">pracovný poriadok pre pedagogických a ostatných zamestnancov škôl a školských zariadení v pôsobnosti SMŠ Chrobáčikovo. </w:t>
      </w:r>
    </w:p>
    <w:p w:rsidR="00F46A82" w:rsidRPr="005362E7" w:rsidRDefault="00F46A82" w:rsidP="00F46A82">
      <w:pPr>
        <w:pStyle w:val="Odsekzoznamu"/>
        <w:rPr>
          <w:rFonts w:ascii="Times New Roman" w:hAnsi="Times New Roman" w:cs="Times New Roman"/>
          <w:sz w:val="24"/>
          <w:szCs w:val="24"/>
        </w:rPr>
      </w:pPr>
    </w:p>
    <w:p w:rsidR="00715EEF" w:rsidRDefault="00715EEF" w:rsidP="00C603AD">
      <w:pPr>
        <w:pStyle w:val="Nadpis1"/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</w:rPr>
      </w:pPr>
    </w:p>
    <w:p w:rsidR="00715EEF" w:rsidRDefault="00715EEF" w:rsidP="00C603AD">
      <w:pPr>
        <w:pStyle w:val="Nadpis1"/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</w:rPr>
      </w:pPr>
    </w:p>
    <w:p w:rsidR="00715EEF" w:rsidRDefault="00715EEF" w:rsidP="00C603AD">
      <w:pPr>
        <w:pStyle w:val="Nadpis1"/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</w:rPr>
      </w:pPr>
    </w:p>
    <w:p w:rsidR="00715EEF" w:rsidRDefault="00715EEF" w:rsidP="00C603AD">
      <w:pPr>
        <w:pStyle w:val="Nadpis1"/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</w:rPr>
      </w:pPr>
    </w:p>
    <w:p w:rsidR="00715EEF" w:rsidRDefault="00715EEF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  <w:r>
        <w:br w:type="page"/>
      </w:r>
    </w:p>
    <w:p w:rsidR="00F46A82" w:rsidRPr="005362E7" w:rsidRDefault="00F46A82" w:rsidP="00C603AD">
      <w:pPr>
        <w:pStyle w:val="Nadpis1"/>
      </w:pPr>
      <w:bookmarkStart w:id="25" w:name="_Toc160094080"/>
      <w:r w:rsidRPr="005362E7">
        <w:lastRenderedPageBreak/>
        <w:t>Prílohy :</w:t>
      </w:r>
      <w:bookmarkEnd w:id="25"/>
    </w:p>
    <w:p w:rsidR="00F46A82" w:rsidRPr="005362E7" w:rsidRDefault="00F46A82" w:rsidP="003062CC">
      <w:pPr>
        <w:numPr>
          <w:ilvl w:val="0"/>
          <w:numId w:val="40"/>
        </w:numPr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</w:rPr>
        <w:t>Dĺžka prevádzky zariadenia.</w:t>
      </w:r>
    </w:p>
    <w:p w:rsidR="00F46A82" w:rsidRPr="005362E7" w:rsidRDefault="00F46A82" w:rsidP="003062CC">
      <w:pPr>
        <w:numPr>
          <w:ilvl w:val="0"/>
          <w:numId w:val="40"/>
        </w:numPr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</w:rPr>
        <w:t>Konzultačné hodiny, rozvrhnutie a prehľad rozsahu činnosti PZ.</w:t>
      </w:r>
    </w:p>
    <w:p w:rsidR="00F46A82" w:rsidRPr="005362E7" w:rsidRDefault="00F46A82" w:rsidP="003062CC">
      <w:pPr>
        <w:numPr>
          <w:ilvl w:val="0"/>
          <w:numId w:val="40"/>
        </w:numPr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</w:rPr>
        <w:t>Harmonogram denných aktivít.</w:t>
      </w:r>
    </w:p>
    <w:p w:rsidR="00F46A82" w:rsidRPr="005362E7" w:rsidRDefault="00F46A82" w:rsidP="003062CC">
      <w:pPr>
        <w:numPr>
          <w:ilvl w:val="0"/>
          <w:numId w:val="40"/>
        </w:numPr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</w:rPr>
        <w:t>Adaptačný program MŠ.</w:t>
      </w:r>
    </w:p>
    <w:p w:rsidR="00F46A82" w:rsidRPr="005362E7" w:rsidRDefault="00F46A82" w:rsidP="003062CC">
      <w:pPr>
        <w:numPr>
          <w:ilvl w:val="0"/>
          <w:numId w:val="40"/>
        </w:numPr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</w:rPr>
        <w:t>VZN obce o mesačnom príspevku rodičov na čiastočnú úhradu nákladov MŠ.</w:t>
      </w:r>
    </w:p>
    <w:p w:rsidR="00F46A82" w:rsidRPr="005362E7" w:rsidRDefault="00F46A82" w:rsidP="00F46A8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46A82" w:rsidRPr="005362E7" w:rsidRDefault="00F46A82" w:rsidP="00F46A82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362E7">
        <w:rPr>
          <w:rFonts w:ascii="Times New Roman" w:hAnsi="Times New Roman" w:cs="Times New Roman"/>
          <w:b/>
          <w:sz w:val="24"/>
          <w:szCs w:val="24"/>
        </w:rPr>
        <w:t xml:space="preserve">Poznámka </w:t>
      </w:r>
    </w:p>
    <w:p w:rsidR="00F46A82" w:rsidRPr="005362E7" w:rsidRDefault="00F46A82" w:rsidP="00F46A8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</w:rPr>
        <w:t>Každoročne v auguste sa priloží podpisový hárok, na ktorom pedagogickí i nepedagogickí zamestnanci preukázateľne svojím podpisom potvrdia s jeho oboznámením  sa.</w:t>
      </w:r>
    </w:p>
    <w:p w:rsidR="00715EEF" w:rsidRDefault="00715EE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F46A82" w:rsidRPr="005362E7" w:rsidRDefault="00F46A82" w:rsidP="00F46A82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362E7">
        <w:rPr>
          <w:rFonts w:ascii="Times New Roman" w:hAnsi="Times New Roman" w:cs="Times New Roman"/>
          <w:b/>
          <w:sz w:val="24"/>
          <w:szCs w:val="24"/>
        </w:rPr>
        <w:lastRenderedPageBreak/>
        <w:t>Príloha č. 1</w:t>
      </w:r>
    </w:p>
    <w:p w:rsidR="00F46A82" w:rsidRPr="005362E7" w:rsidRDefault="003309D6" w:rsidP="00F46A82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Súkromná MŠ Bublinkovo</w:t>
      </w:r>
      <w:r w:rsidR="00A648D1" w:rsidRPr="005362E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648D1" w:rsidRPr="005362E7" w:rsidRDefault="00A648D1" w:rsidP="00F46A82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46A82" w:rsidRPr="005362E7" w:rsidRDefault="00F46A82" w:rsidP="00F46A8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46A82" w:rsidRPr="005362E7" w:rsidRDefault="00F46A82" w:rsidP="00F46A8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46A82" w:rsidRPr="005362E7" w:rsidRDefault="00F46A82" w:rsidP="00F46A8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46A82" w:rsidRPr="005362E7" w:rsidRDefault="00F46A82" w:rsidP="00F46A8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46A82" w:rsidRPr="005362E7" w:rsidRDefault="00F46A82" w:rsidP="00F46A82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362E7">
        <w:rPr>
          <w:rFonts w:ascii="Times New Roman" w:hAnsi="Times New Roman" w:cs="Times New Roman"/>
          <w:b/>
          <w:sz w:val="24"/>
          <w:szCs w:val="24"/>
        </w:rPr>
        <w:t xml:space="preserve">Vec : </w:t>
      </w:r>
      <w:r w:rsidRPr="00C603AD">
        <w:rPr>
          <w:rStyle w:val="Nadpis3Char"/>
        </w:rPr>
        <w:t>Odsúhlasenie prevádzky</w:t>
      </w:r>
    </w:p>
    <w:p w:rsidR="00F46A82" w:rsidRPr="005362E7" w:rsidRDefault="00F46A82" w:rsidP="00F46A82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46A82" w:rsidRPr="005362E7" w:rsidRDefault="00F46A82" w:rsidP="00F46A82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46A82" w:rsidRPr="005362E7" w:rsidRDefault="00F46A82" w:rsidP="00F46A82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46A82" w:rsidRPr="005362E7" w:rsidRDefault="00F46A82" w:rsidP="00F46A8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46A82" w:rsidRPr="005362E7" w:rsidRDefault="00A648D1" w:rsidP="00F46A8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</w:rPr>
        <w:t xml:space="preserve">Riaditeľka </w:t>
      </w:r>
      <w:r w:rsidR="00F46A82" w:rsidRPr="005362E7">
        <w:rPr>
          <w:rFonts w:ascii="Times New Roman" w:hAnsi="Times New Roman" w:cs="Times New Roman"/>
          <w:sz w:val="24"/>
          <w:szCs w:val="24"/>
        </w:rPr>
        <w:t xml:space="preserve"> pre </w:t>
      </w:r>
      <w:r w:rsidRPr="005362E7">
        <w:rPr>
          <w:rFonts w:ascii="Times New Roman" w:hAnsi="Times New Roman" w:cs="Times New Roman"/>
          <w:sz w:val="24"/>
          <w:szCs w:val="24"/>
        </w:rPr>
        <w:t xml:space="preserve">SMŠ </w:t>
      </w:r>
      <w:r w:rsidR="00F46A82" w:rsidRPr="005362E7">
        <w:rPr>
          <w:rFonts w:ascii="Times New Roman" w:hAnsi="Times New Roman" w:cs="Times New Roman"/>
          <w:sz w:val="24"/>
          <w:szCs w:val="24"/>
        </w:rPr>
        <w:t xml:space="preserve"> oznamuje, ž</w:t>
      </w:r>
      <w:r w:rsidR="00715EEF">
        <w:rPr>
          <w:rFonts w:ascii="Times New Roman" w:hAnsi="Times New Roman" w:cs="Times New Roman"/>
          <w:sz w:val="24"/>
          <w:szCs w:val="24"/>
        </w:rPr>
        <w:t>e prevádzka v školskom roku 2023/2024</w:t>
      </w:r>
      <w:r w:rsidR="00F46A82" w:rsidRPr="005362E7">
        <w:rPr>
          <w:rFonts w:ascii="Times New Roman" w:hAnsi="Times New Roman" w:cs="Times New Roman"/>
          <w:sz w:val="24"/>
          <w:szCs w:val="24"/>
        </w:rPr>
        <w:t xml:space="preserve"> sa odsúhlasila na 1. združe</w:t>
      </w:r>
      <w:r w:rsidR="00715EEF">
        <w:rPr>
          <w:rFonts w:ascii="Times New Roman" w:hAnsi="Times New Roman" w:cs="Times New Roman"/>
          <w:sz w:val="24"/>
          <w:szCs w:val="24"/>
        </w:rPr>
        <w:t>ní rodičov , konané dňa 07.9.2023</w:t>
      </w:r>
    </w:p>
    <w:p w:rsidR="00F46A82" w:rsidRPr="005362E7" w:rsidRDefault="00F46A82" w:rsidP="00F46A8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46A82" w:rsidRPr="005362E7" w:rsidRDefault="00F46A82" w:rsidP="00F46A82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</w:rPr>
        <w:tab/>
      </w:r>
      <w:r w:rsidRPr="005362E7">
        <w:rPr>
          <w:rFonts w:ascii="Times New Roman" w:hAnsi="Times New Roman" w:cs="Times New Roman"/>
          <w:sz w:val="24"/>
          <w:szCs w:val="24"/>
        </w:rPr>
        <w:tab/>
      </w:r>
      <w:r w:rsidRPr="005362E7">
        <w:rPr>
          <w:rFonts w:ascii="Times New Roman" w:hAnsi="Times New Roman" w:cs="Times New Roman"/>
          <w:sz w:val="24"/>
          <w:szCs w:val="24"/>
        </w:rPr>
        <w:tab/>
      </w:r>
      <w:r w:rsidR="003309D6">
        <w:rPr>
          <w:rFonts w:ascii="Times New Roman" w:hAnsi="Times New Roman" w:cs="Times New Roman"/>
          <w:b/>
          <w:sz w:val="24"/>
          <w:szCs w:val="24"/>
        </w:rPr>
        <w:t>Od 6,30 do 16,3</w:t>
      </w:r>
      <w:r w:rsidRPr="005362E7">
        <w:rPr>
          <w:rFonts w:ascii="Times New Roman" w:hAnsi="Times New Roman" w:cs="Times New Roman"/>
          <w:b/>
          <w:sz w:val="24"/>
          <w:szCs w:val="24"/>
        </w:rPr>
        <w:t>0 hod</w:t>
      </w:r>
    </w:p>
    <w:p w:rsidR="00A648D1" w:rsidRPr="005362E7" w:rsidRDefault="00A648D1" w:rsidP="00F46A8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46A82" w:rsidRPr="005362E7" w:rsidRDefault="00A648D1" w:rsidP="00F46A8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</w:rPr>
        <w:tab/>
      </w:r>
      <w:r w:rsidR="00F46A82" w:rsidRPr="005362E7">
        <w:rPr>
          <w:rFonts w:ascii="Times New Roman" w:hAnsi="Times New Roman" w:cs="Times New Roman"/>
          <w:sz w:val="24"/>
          <w:szCs w:val="24"/>
        </w:rPr>
        <w:t>..............................</w:t>
      </w:r>
    </w:p>
    <w:p w:rsidR="00F46A82" w:rsidRPr="005362E7" w:rsidRDefault="00A648D1" w:rsidP="00F46A8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</w:rPr>
        <w:tab/>
        <w:t xml:space="preserve">riaditeľka SMŠ : BC. Monika Valentýni </w:t>
      </w:r>
    </w:p>
    <w:p w:rsidR="00F46A82" w:rsidRPr="005362E7" w:rsidRDefault="00F46A82" w:rsidP="00A648D1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</w:rPr>
        <w:tab/>
      </w:r>
      <w:r w:rsidRPr="005362E7">
        <w:rPr>
          <w:rFonts w:ascii="Times New Roman" w:hAnsi="Times New Roman" w:cs="Times New Roman"/>
          <w:sz w:val="24"/>
          <w:szCs w:val="24"/>
        </w:rPr>
        <w:tab/>
      </w:r>
      <w:r w:rsidRPr="005362E7">
        <w:rPr>
          <w:rFonts w:ascii="Times New Roman" w:hAnsi="Times New Roman" w:cs="Times New Roman"/>
          <w:sz w:val="24"/>
          <w:szCs w:val="24"/>
        </w:rPr>
        <w:tab/>
        <w:t>........................</w:t>
      </w:r>
    </w:p>
    <w:p w:rsidR="00F46A82" w:rsidRPr="005362E7" w:rsidRDefault="00A648D1" w:rsidP="00A648D1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</w:rPr>
        <w:t xml:space="preserve">Zriaďovateľ </w:t>
      </w:r>
      <w:r w:rsidR="00F46A82" w:rsidRPr="005362E7">
        <w:rPr>
          <w:rFonts w:ascii="Times New Roman" w:hAnsi="Times New Roman" w:cs="Times New Roman"/>
          <w:sz w:val="24"/>
          <w:szCs w:val="24"/>
        </w:rPr>
        <w:t xml:space="preserve"> : </w:t>
      </w:r>
      <w:r w:rsidR="003309D6">
        <w:rPr>
          <w:rFonts w:ascii="Times New Roman" w:hAnsi="Times New Roman" w:cs="Times New Roman"/>
          <w:sz w:val="24"/>
          <w:szCs w:val="24"/>
        </w:rPr>
        <w:t>Bc. Monika Valentýni</w:t>
      </w:r>
    </w:p>
    <w:p w:rsidR="00F46A82" w:rsidRPr="005362E7" w:rsidRDefault="00F46A82" w:rsidP="00F46A8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46A82" w:rsidRPr="005362E7" w:rsidRDefault="00F46A82" w:rsidP="00F46A8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</w:rPr>
        <w:t>V</w:t>
      </w:r>
      <w:r w:rsidR="00A648D1" w:rsidRPr="005362E7">
        <w:rPr>
          <w:rFonts w:ascii="Times New Roman" w:hAnsi="Times New Roman" w:cs="Times New Roman"/>
          <w:sz w:val="24"/>
          <w:szCs w:val="24"/>
        </w:rPr>
        <w:t xml:space="preserve"> Most pri Bratislave </w:t>
      </w:r>
      <w:r w:rsidR="00715EEF">
        <w:rPr>
          <w:rFonts w:ascii="Times New Roman" w:hAnsi="Times New Roman" w:cs="Times New Roman"/>
          <w:sz w:val="24"/>
          <w:szCs w:val="24"/>
        </w:rPr>
        <w:t xml:space="preserve"> 07.9.2023</w:t>
      </w:r>
    </w:p>
    <w:p w:rsidR="00FB2764" w:rsidRPr="005362E7" w:rsidRDefault="00FB2764" w:rsidP="00FB2764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362E7">
        <w:rPr>
          <w:rFonts w:ascii="Times New Roman" w:hAnsi="Times New Roman" w:cs="Times New Roman"/>
          <w:b/>
          <w:sz w:val="24"/>
          <w:szCs w:val="24"/>
        </w:rPr>
        <w:lastRenderedPageBreak/>
        <w:t>Príloha č. 2</w:t>
      </w:r>
    </w:p>
    <w:p w:rsidR="00FB2764" w:rsidRPr="005362E7" w:rsidRDefault="00FB2764" w:rsidP="00FB2764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B2764" w:rsidRPr="005362E7" w:rsidRDefault="00FB2764" w:rsidP="00C603AD">
      <w:pPr>
        <w:pStyle w:val="Nadpis3"/>
      </w:pPr>
      <w:bookmarkStart w:id="26" w:name="_Toc160094081"/>
      <w:r w:rsidRPr="005362E7">
        <w:t>Konzultačné hodiny</w:t>
      </w:r>
      <w:bookmarkEnd w:id="26"/>
      <w:r w:rsidRPr="005362E7">
        <w:t xml:space="preserve"> </w:t>
      </w:r>
    </w:p>
    <w:p w:rsidR="00FB2764" w:rsidRPr="005362E7" w:rsidRDefault="00FB2764" w:rsidP="00FB2764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B2764" w:rsidRPr="003309D6" w:rsidRDefault="00FB2764" w:rsidP="00FB2764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362E7">
        <w:rPr>
          <w:rFonts w:ascii="Times New Roman" w:hAnsi="Times New Roman" w:cs="Times New Roman"/>
          <w:b/>
          <w:sz w:val="24"/>
          <w:szCs w:val="24"/>
        </w:rPr>
        <w:t>Riadi</w:t>
      </w:r>
      <w:r w:rsidR="003309D6">
        <w:rPr>
          <w:rFonts w:ascii="Times New Roman" w:hAnsi="Times New Roman" w:cs="Times New Roman"/>
          <w:b/>
          <w:sz w:val="24"/>
          <w:szCs w:val="24"/>
        </w:rPr>
        <w:t>teľka  pre Materskú školu SMŠ</w:t>
      </w:r>
      <w:r w:rsidRPr="005362E7">
        <w:rPr>
          <w:rFonts w:ascii="Times New Roman" w:hAnsi="Times New Roman" w:cs="Times New Roman"/>
          <w:b/>
          <w:sz w:val="24"/>
          <w:szCs w:val="24"/>
        </w:rPr>
        <w:t xml:space="preserve"> : BC. Monika Valentýni</w:t>
      </w:r>
    </w:p>
    <w:p w:rsidR="00FB2764" w:rsidRPr="005362E7" w:rsidRDefault="00FB2764" w:rsidP="00FB2764">
      <w:pPr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</w:rPr>
        <w:t xml:space="preserve"> / pondelok  - piatok /</w:t>
      </w:r>
      <w:r w:rsidRPr="005362E7">
        <w:rPr>
          <w:rFonts w:ascii="Times New Roman" w:hAnsi="Times New Roman" w:cs="Times New Roman"/>
          <w:sz w:val="24"/>
          <w:szCs w:val="24"/>
        </w:rPr>
        <w:tab/>
        <w:t>07,00 hod. – 10,00 hod.</w:t>
      </w:r>
    </w:p>
    <w:p w:rsidR="00FB2764" w:rsidRPr="005362E7" w:rsidRDefault="00FB2764" w:rsidP="00FB2764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5362E7">
        <w:rPr>
          <w:rFonts w:ascii="Times New Roman" w:hAnsi="Times New Roman" w:cs="Times New Roman"/>
          <w:sz w:val="24"/>
          <w:szCs w:val="24"/>
        </w:rPr>
        <w:tab/>
      </w:r>
      <w:r w:rsidRPr="005362E7">
        <w:rPr>
          <w:rFonts w:ascii="Times New Roman" w:hAnsi="Times New Roman" w:cs="Times New Roman"/>
          <w:sz w:val="24"/>
          <w:szCs w:val="24"/>
        </w:rPr>
        <w:tab/>
      </w:r>
      <w:r w:rsidRPr="005362E7">
        <w:rPr>
          <w:rFonts w:ascii="Times New Roman" w:hAnsi="Times New Roman" w:cs="Times New Roman"/>
          <w:sz w:val="24"/>
          <w:szCs w:val="24"/>
        </w:rPr>
        <w:tab/>
        <w:t>15,00 hod. – 16,00 hod.</w:t>
      </w:r>
      <w:r w:rsidR="00715EE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B2764" w:rsidRPr="005362E7" w:rsidRDefault="00FB2764" w:rsidP="00FB2764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FB2764" w:rsidRPr="005362E7" w:rsidRDefault="00FB2764" w:rsidP="00FB276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</w:rPr>
        <w:t>Konzultácie i podľa potreby a záujmu rodičov, na :</w:t>
      </w:r>
    </w:p>
    <w:p w:rsidR="00FB2764" w:rsidRPr="005362E7" w:rsidRDefault="00FB2764" w:rsidP="00FB276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</w:rPr>
        <w:t xml:space="preserve">telefonickom kontakte 0904 934 080 </w:t>
      </w:r>
    </w:p>
    <w:p w:rsidR="00FB2764" w:rsidRPr="00A41A22" w:rsidRDefault="00FB2764" w:rsidP="00FB276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2E7">
        <w:rPr>
          <w:rFonts w:ascii="Times New Roman" w:hAnsi="Times New Roman" w:cs="Times New Roman"/>
          <w:sz w:val="24"/>
          <w:szCs w:val="24"/>
        </w:rPr>
        <w:t>e-mail smschrobacikovomail.com</w:t>
      </w:r>
    </w:p>
    <w:p w:rsidR="00FB2764" w:rsidRPr="00A41A22" w:rsidRDefault="00FB2764" w:rsidP="00FB276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B2764" w:rsidRPr="00A41A22" w:rsidRDefault="00FB2764" w:rsidP="00FB276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1A22">
        <w:rPr>
          <w:rFonts w:ascii="Times New Roman" w:hAnsi="Times New Roman" w:cs="Times New Roman"/>
          <w:b/>
          <w:sz w:val="24"/>
          <w:szCs w:val="24"/>
          <w:u w:val="single"/>
        </w:rPr>
        <w:t xml:space="preserve">Konzultačné hodiny </w:t>
      </w:r>
    </w:p>
    <w:p w:rsidR="00FB2764" w:rsidRPr="00A41A22" w:rsidRDefault="00FB2764" w:rsidP="00FB2764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B2764" w:rsidRPr="00A41A22" w:rsidRDefault="003309D6" w:rsidP="00FB2764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Triedna učiteľka Guľko</w:t>
      </w:r>
      <w:r w:rsidR="00FB2764" w:rsidRPr="00A41A22">
        <w:rPr>
          <w:rFonts w:ascii="Times New Roman" w:hAnsi="Times New Roman" w:cs="Times New Roman"/>
          <w:b/>
          <w:sz w:val="24"/>
          <w:szCs w:val="24"/>
        </w:rPr>
        <w:t xml:space="preserve">  : </w:t>
      </w:r>
    </w:p>
    <w:p w:rsidR="00FB2764" w:rsidRPr="00A41A22" w:rsidRDefault="00FB2764" w:rsidP="00FB276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1A22">
        <w:rPr>
          <w:rFonts w:ascii="Times New Roman" w:hAnsi="Times New Roman" w:cs="Times New Roman"/>
          <w:sz w:val="24"/>
          <w:szCs w:val="24"/>
        </w:rPr>
        <w:t>Každý nepárny týždeň -  streda od 15,30 do 16,30 hod.</w:t>
      </w:r>
    </w:p>
    <w:p w:rsidR="00FB2764" w:rsidRPr="00A41A22" w:rsidRDefault="00FB2764" w:rsidP="00FB276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1A22">
        <w:rPr>
          <w:rFonts w:ascii="Times New Roman" w:hAnsi="Times New Roman" w:cs="Times New Roman"/>
          <w:sz w:val="24"/>
          <w:szCs w:val="24"/>
        </w:rPr>
        <w:t>Párny týždeň 2 krát mesačne – kontrola evidencie záznamov a pedagogickej dokumentácie.</w:t>
      </w:r>
    </w:p>
    <w:p w:rsidR="00FB2764" w:rsidRPr="00A41A22" w:rsidRDefault="00FB2764" w:rsidP="00FB2764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B2764" w:rsidRPr="00A41A22" w:rsidRDefault="003309D6" w:rsidP="00FB2764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Triedna učiteľka Bombuľko</w:t>
      </w:r>
      <w:r w:rsidR="00FB2764" w:rsidRPr="00A41A22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:rsidR="00FB2764" w:rsidRPr="00A41A22" w:rsidRDefault="00FB2764" w:rsidP="00FB276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1A22">
        <w:rPr>
          <w:rFonts w:ascii="Times New Roman" w:hAnsi="Times New Roman" w:cs="Times New Roman"/>
          <w:sz w:val="24"/>
          <w:szCs w:val="24"/>
        </w:rPr>
        <w:t>Každý párny týždeň – utorok od 15,30 hod. do 16,00 hod.</w:t>
      </w:r>
    </w:p>
    <w:p w:rsidR="00FB2764" w:rsidRPr="00A41A22" w:rsidRDefault="00FB2764" w:rsidP="00FB276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1A22">
        <w:rPr>
          <w:rFonts w:ascii="Times New Roman" w:hAnsi="Times New Roman" w:cs="Times New Roman"/>
          <w:sz w:val="24"/>
          <w:szCs w:val="24"/>
        </w:rPr>
        <w:t>Nepárny týždeň 2 krát mesačne</w:t>
      </w:r>
      <w:r w:rsidRPr="00A41A2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41A22">
        <w:rPr>
          <w:rFonts w:ascii="Times New Roman" w:hAnsi="Times New Roman" w:cs="Times New Roman"/>
          <w:sz w:val="24"/>
          <w:szCs w:val="24"/>
        </w:rPr>
        <w:t>kontrola evidencie záznamov a pedagogickej dokumentácie.</w:t>
      </w:r>
    </w:p>
    <w:p w:rsidR="00FB2764" w:rsidRPr="00A41A22" w:rsidRDefault="00FB2764" w:rsidP="00FB2764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B2764" w:rsidRPr="00A41A22" w:rsidRDefault="00FB2764" w:rsidP="00FB2764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B2764" w:rsidRPr="00A41A22" w:rsidRDefault="00FB2764" w:rsidP="00FB2764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309D6" w:rsidRDefault="00715EEF" w:rsidP="00FB276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Dňa 29.8.2023</w:t>
      </w:r>
      <w:r w:rsidR="00FB2764" w:rsidRPr="00A41A22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FB2764" w:rsidRPr="00A41A22">
        <w:rPr>
          <w:rFonts w:ascii="Times New Roman" w:hAnsi="Times New Roman" w:cs="Times New Roman"/>
          <w:sz w:val="24"/>
          <w:szCs w:val="24"/>
        </w:rPr>
        <w:t xml:space="preserve">Riaditeľka SMŠ </w:t>
      </w:r>
      <w:r w:rsidR="003309D6">
        <w:rPr>
          <w:rFonts w:ascii="Times New Roman" w:hAnsi="Times New Roman" w:cs="Times New Roman"/>
          <w:sz w:val="24"/>
          <w:szCs w:val="24"/>
        </w:rPr>
        <w:t>: Mgr. Jana Gondášová :................................</w:t>
      </w:r>
    </w:p>
    <w:p w:rsidR="00FB2764" w:rsidRPr="00A41A22" w:rsidRDefault="003309D6" w:rsidP="003309D6">
      <w:pPr>
        <w:spacing w:line="360" w:lineRule="auto"/>
        <w:ind w:left="141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Zriaďovateľka: </w:t>
      </w:r>
      <w:r w:rsidR="00FB2764" w:rsidRPr="00A41A22">
        <w:rPr>
          <w:rFonts w:ascii="Times New Roman" w:hAnsi="Times New Roman" w:cs="Times New Roman"/>
          <w:b/>
          <w:sz w:val="24"/>
          <w:szCs w:val="24"/>
        </w:rPr>
        <w:t>Monika Valentýni</w:t>
      </w:r>
      <w:r w:rsidR="00FB2764" w:rsidRPr="00A41A22">
        <w:rPr>
          <w:rFonts w:ascii="Times New Roman" w:hAnsi="Times New Roman" w:cs="Times New Roman"/>
          <w:sz w:val="24"/>
          <w:szCs w:val="24"/>
        </w:rPr>
        <w:t xml:space="preserve"> : .......................................</w:t>
      </w:r>
    </w:p>
    <w:p w:rsidR="00FB2764" w:rsidRPr="00A41A22" w:rsidRDefault="00FB2764" w:rsidP="003309D6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41A22">
        <w:rPr>
          <w:rFonts w:ascii="Times New Roman" w:hAnsi="Times New Roman" w:cs="Times New Roman"/>
          <w:sz w:val="24"/>
          <w:szCs w:val="24"/>
        </w:rPr>
        <w:tab/>
      </w:r>
      <w:r w:rsidRPr="00A41A22">
        <w:rPr>
          <w:rFonts w:ascii="Times New Roman" w:hAnsi="Times New Roman" w:cs="Times New Roman"/>
          <w:sz w:val="24"/>
          <w:szCs w:val="24"/>
        </w:rPr>
        <w:tab/>
      </w:r>
      <w:r w:rsidRPr="00A41A22">
        <w:rPr>
          <w:rFonts w:ascii="Times New Roman" w:hAnsi="Times New Roman" w:cs="Times New Roman"/>
          <w:sz w:val="24"/>
          <w:szCs w:val="24"/>
        </w:rPr>
        <w:tab/>
      </w:r>
    </w:p>
    <w:p w:rsidR="00FB2764" w:rsidRPr="00A41A22" w:rsidRDefault="00FB2764" w:rsidP="00FB2764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B2764" w:rsidRPr="00A41A22" w:rsidRDefault="00FB2764" w:rsidP="00FB2764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B2764" w:rsidRPr="00A41A22" w:rsidRDefault="00FB2764" w:rsidP="00FB2764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F3D77" w:rsidRDefault="003F3D77" w:rsidP="00C603AD">
      <w:pPr>
        <w:pStyle w:val="Nadpis3"/>
      </w:pPr>
    </w:p>
    <w:p w:rsidR="003F3D77" w:rsidRDefault="003F3D77" w:rsidP="00C603AD">
      <w:pPr>
        <w:pStyle w:val="Nadpis3"/>
      </w:pPr>
    </w:p>
    <w:p w:rsidR="003F3D77" w:rsidRDefault="003F3D77" w:rsidP="00C603AD">
      <w:pPr>
        <w:pStyle w:val="Nadpis3"/>
      </w:pPr>
    </w:p>
    <w:p w:rsidR="003F3D77" w:rsidRDefault="003F3D77" w:rsidP="003F3D77"/>
    <w:p w:rsidR="003F3D77" w:rsidRDefault="003F3D77" w:rsidP="003F3D77"/>
    <w:p w:rsidR="003F3D77" w:rsidRDefault="003F3D77" w:rsidP="003F3D77"/>
    <w:p w:rsidR="003F3D77" w:rsidRDefault="003F3D77" w:rsidP="003F3D77"/>
    <w:p w:rsidR="003F3D77" w:rsidRDefault="003F3D77" w:rsidP="003F3D77"/>
    <w:p w:rsidR="003F3D77" w:rsidRDefault="003F3D77" w:rsidP="003F3D77"/>
    <w:p w:rsidR="003F3D77" w:rsidRDefault="003F3D77" w:rsidP="003F3D77"/>
    <w:p w:rsidR="003F3D77" w:rsidRDefault="003F3D77" w:rsidP="003F3D77"/>
    <w:p w:rsidR="003F3D77" w:rsidRDefault="003F3D77" w:rsidP="003F3D77"/>
    <w:p w:rsidR="003F3D77" w:rsidRDefault="003F3D77" w:rsidP="003F3D77"/>
    <w:p w:rsidR="003F3D77" w:rsidRDefault="003F3D77" w:rsidP="003F3D77"/>
    <w:p w:rsidR="003F3D77" w:rsidRDefault="003F3D77" w:rsidP="003F3D77"/>
    <w:p w:rsidR="003F3D77" w:rsidRDefault="003F3D77" w:rsidP="003F3D77"/>
    <w:p w:rsidR="003F3D77" w:rsidRDefault="003F3D77" w:rsidP="003F3D77"/>
    <w:p w:rsidR="003F3D77" w:rsidRPr="003F3D77" w:rsidRDefault="003F3D77" w:rsidP="003F3D77"/>
    <w:p w:rsidR="003F3D77" w:rsidRDefault="003F3D77" w:rsidP="00C603AD">
      <w:pPr>
        <w:pStyle w:val="Nadpis3"/>
      </w:pPr>
    </w:p>
    <w:p w:rsidR="003309D6" w:rsidRDefault="003309D6" w:rsidP="00C603AD">
      <w:pPr>
        <w:pStyle w:val="Nadpis3"/>
      </w:pPr>
    </w:p>
    <w:p w:rsidR="002D6DC2" w:rsidRPr="00A41A22" w:rsidRDefault="002D6DC2" w:rsidP="00C603AD">
      <w:pPr>
        <w:pStyle w:val="Nadpis3"/>
      </w:pPr>
      <w:bookmarkStart w:id="27" w:name="_Toc160094082"/>
      <w:r w:rsidRPr="00A41A22">
        <w:t>Príloha č. 4 Harmonogram denných aktivít</w:t>
      </w:r>
      <w:bookmarkEnd w:id="27"/>
      <w:r w:rsidRPr="00A41A22">
        <w:t xml:space="preserve"> </w:t>
      </w:r>
    </w:p>
    <w:p w:rsidR="002D6DC2" w:rsidRPr="00A41A22" w:rsidRDefault="002D6DC2" w:rsidP="002D6DC2">
      <w:pPr>
        <w:rPr>
          <w:rFonts w:ascii="Times New Roman" w:hAnsi="Times New Roman" w:cs="Times New Roman"/>
          <w:sz w:val="24"/>
          <w:szCs w:val="24"/>
        </w:rPr>
      </w:pPr>
    </w:p>
    <w:p w:rsidR="002D6DC2" w:rsidRPr="00A41A22" w:rsidRDefault="002D6DC2" w:rsidP="002D6DC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41A22">
        <w:rPr>
          <w:rFonts w:ascii="Times New Roman" w:hAnsi="Times New Roman" w:cs="Times New Roman"/>
          <w:b/>
          <w:sz w:val="24"/>
          <w:szCs w:val="24"/>
        </w:rPr>
        <w:t>Harmonogram denných aktivít</w:t>
      </w:r>
    </w:p>
    <w:p w:rsidR="002D6DC2" w:rsidRPr="00A41A22" w:rsidRDefault="002011E2" w:rsidP="002011E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41A22">
        <w:rPr>
          <w:rFonts w:ascii="Times New Roman" w:hAnsi="Times New Roman" w:cs="Times New Roman"/>
          <w:b/>
          <w:sz w:val="24"/>
          <w:szCs w:val="24"/>
        </w:rPr>
        <w:t>2</w:t>
      </w:r>
      <w:r w:rsidR="002D6DC2" w:rsidRPr="00A41A22">
        <w:rPr>
          <w:rFonts w:ascii="Times New Roman" w:hAnsi="Times New Roman" w:cs="Times New Roman"/>
          <w:b/>
          <w:sz w:val="24"/>
          <w:szCs w:val="24"/>
        </w:rPr>
        <w:t>.TRIEDA</w:t>
      </w:r>
      <w:r w:rsidRPr="00A41A22">
        <w:rPr>
          <w:rFonts w:ascii="Times New Roman" w:hAnsi="Times New Roman" w:cs="Times New Roman"/>
          <w:b/>
          <w:sz w:val="24"/>
          <w:szCs w:val="24"/>
        </w:rPr>
        <w:t xml:space="preserve">   </w:t>
      </w:r>
    </w:p>
    <w:p w:rsidR="002D6DC2" w:rsidRPr="00A41A22" w:rsidRDefault="00151A2C" w:rsidP="002D6DC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 w:rsidR="002D6DC2" w:rsidRPr="00A41A22">
        <w:rPr>
          <w:rFonts w:ascii="Times New Roman" w:hAnsi="Times New Roman" w:cs="Times New Roman"/>
          <w:b/>
          <w:sz w:val="24"/>
          <w:szCs w:val="24"/>
        </w:rPr>
        <w:t>,30 hod.</w:t>
      </w:r>
      <w:r w:rsidR="002D6DC2" w:rsidRPr="00A41A22">
        <w:rPr>
          <w:rFonts w:ascii="Times New Roman" w:hAnsi="Times New Roman" w:cs="Times New Roman"/>
          <w:sz w:val="24"/>
          <w:szCs w:val="24"/>
        </w:rPr>
        <w:t xml:space="preserve"> – </w:t>
      </w:r>
      <w:r w:rsidR="002D6DC2" w:rsidRPr="00A41A22">
        <w:rPr>
          <w:rFonts w:ascii="Times New Roman" w:hAnsi="Times New Roman" w:cs="Times New Roman"/>
          <w:b/>
          <w:sz w:val="24"/>
          <w:szCs w:val="24"/>
        </w:rPr>
        <w:t>schádzanie detí v 1.triede,</w:t>
      </w:r>
    </w:p>
    <w:p w:rsidR="002D6DC2" w:rsidRPr="00A41A22" w:rsidRDefault="00A56C63" w:rsidP="002D6DC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8,0</w:t>
      </w:r>
      <w:r w:rsidR="002D6DC2" w:rsidRPr="00A41A22">
        <w:rPr>
          <w:rFonts w:ascii="Times New Roman" w:hAnsi="Times New Roman" w:cs="Times New Roman"/>
          <w:b/>
          <w:sz w:val="24"/>
          <w:szCs w:val="24"/>
        </w:rPr>
        <w:t>0 hod.</w:t>
      </w:r>
      <w:r w:rsidR="002D6DC2" w:rsidRPr="00A41A22">
        <w:rPr>
          <w:rFonts w:ascii="Times New Roman" w:hAnsi="Times New Roman" w:cs="Times New Roman"/>
          <w:sz w:val="24"/>
          <w:szCs w:val="24"/>
        </w:rPr>
        <w:t xml:space="preserve"> –</w:t>
      </w:r>
      <w:r w:rsidR="002011E2" w:rsidRPr="00A41A22">
        <w:rPr>
          <w:rFonts w:ascii="Times New Roman" w:hAnsi="Times New Roman" w:cs="Times New Roman"/>
          <w:sz w:val="24"/>
          <w:szCs w:val="24"/>
        </w:rPr>
        <w:t xml:space="preserve"> </w:t>
      </w:r>
      <w:r w:rsidR="002011E2" w:rsidRPr="00A41A22">
        <w:rPr>
          <w:rFonts w:ascii="Times New Roman" w:hAnsi="Times New Roman" w:cs="Times New Roman"/>
          <w:b/>
          <w:sz w:val="24"/>
          <w:szCs w:val="24"/>
        </w:rPr>
        <w:t xml:space="preserve">príchod </w:t>
      </w:r>
      <w:r w:rsidR="002D6DC2" w:rsidRPr="00A41A22">
        <w:rPr>
          <w:rFonts w:ascii="Times New Roman" w:hAnsi="Times New Roman" w:cs="Times New Roman"/>
          <w:b/>
          <w:sz w:val="24"/>
          <w:szCs w:val="24"/>
        </w:rPr>
        <w:t>do svojej triedy,</w:t>
      </w:r>
    </w:p>
    <w:p w:rsidR="002D6DC2" w:rsidRPr="00A41A22" w:rsidRDefault="002D6DC2" w:rsidP="003062CC">
      <w:pPr>
        <w:pStyle w:val="Odsekzoznamu"/>
        <w:numPr>
          <w:ilvl w:val="0"/>
          <w:numId w:val="42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A41A22">
        <w:rPr>
          <w:rFonts w:ascii="Times New Roman" w:hAnsi="Times New Roman" w:cs="Times New Roman"/>
          <w:b/>
          <w:sz w:val="24"/>
          <w:szCs w:val="24"/>
        </w:rPr>
        <w:t>ranný kruh</w:t>
      </w:r>
      <w:r w:rsidRPr="00A41A22">
        <w:rPr>
          <w:rFonts w:ascii="Times New Roman" w:hAnsi="Times New Roman" w:cs="Times New Roman"/>
          <w:sz w:val="24"/>
          <w:szCs w:val="24"/>
        </w:rPr>
        <w:t xml:space="preserve"> – rozhovory, diskusia, výber aktivít </w:t>
      </w:r>
    </w:p>
    <w:p w:rsidR="002D6DC2" w:rsidRPr="00A41A22" w:rsidRDefault="002D6DC2" w:rsidP="003062CC">
      <w:pPr>
        <w:pStyle w:val="Odsekzoznamu"/>
        <w:numPr>
          <w:ilvl w:val="0"/>
          <w:numId w:val="42"/>
        </w:numPr>
        <w:spacing w:after="160" w:line="259" w:lineRule="auto"/>
        <w:rPr>
          <w:rFonts w:ascii="Times New Roman" w:hAnsi="Times New Roman" w:cs="Times New Roman"/>
          <w:b/>
          <w:sz w:val="24"/>
          <w:szCs w:val="24"/>
        </w:rPr>
      </w:pPr>
      <w:r w:rsidRPr="00A41A22">
        <w:rPr>
          <w:rFonts w:ascii="Times New Roman" w:hAnsi="Times New Roman" w:cs="Times New Roman"/>
          <w:b/>
          <w:sz w:val="24"/>
          <w:szCs w:val="24"/>
        </w:rPr>
        <w:t>hry a činnosti podľa voľby detí,</w:t>
      </w:r>
    </w:p>
    <w:p w:rsidR="002D6DC2" w:rsidRPr="00A41A22" w:rsidRDefault="002D6DC2" w:rsidP="003062CC">
      <w:pPr>
        <w:pStyle w:val="Odsekzoznamu"/>
        <w:numPr>
          <w:ilvl w:val="0"/>
          <w:numId w:val="42"/>
        </w:numPr>
        <w:spacing w:after="160" w:line="259" w:lineRule="auto"/>
        <w:rPr>
          <w:rFonts w:ascii="Times New Roman" w:hAnsi="Times New Roman" w:cs="Times New Roman"/>
          <w:b/>
          <w:sz w:val="24"/>
          <w:szCs w:val="24"/>
        </w:rPr>
      </w:pPr>
      <w:r w:rsidRPr="00A41A22">
        <w:rPr>
          <w:rFonts w:ascii="Times New Roman" w:hAnsi="Times New Roman" w:cs="Times New Roman"/>
          <w:b/>
          <w:sz w:val="24"/>
          <w:szCs w:val="24"/>
        </w:rPr>
        <w:t>zdravotné cvičenie</w:t>
      </w:r>
    </w:p>
    <w:p w:rsidR="002D6DC2" w:rsidRPr="00A41A22" w:rsidRDefault="002011E2" w:rsidP="002D6DC2">
      <w:pPr>
        <w:rPr>
          <w:rFonts w:ascii="Times New Roman" w:hAnsi="Times New Roman" w:cs="Times New Roman"/>
          <w:sz w:val="24"/>
          <w:szCs w:val="24"/>
        </w:rPr>
      </w:pPr>
      <w:r w:rsidRPr="00A41A22">
        <w:rPr>
          <w:rFonts w:ascii="Times New Roman" w:hAnsi="Times New Roman" w:cs="Times New Roman"/>
          <w:b/>
          <w:sz w:val="24"/>
          <w:szCs w:val="24"/>
        </w:rPr>
        <w:t>8,25 hod. – 9,00</w:t>
      </w:r>
      <w:r w:rsidR="002D6DC2" w:rsidRPr="00A41A22">
        <w:rPr>
          <w:rFonts w:ascii="Times New Roman" w:hAnsi="Times New Roman" w:cs="Times New Roman"/>
          <w:b/>
          <w:sz w:val="24"/>
          <w:szCs w:val="24"/>
        </w:rPr>
        <w:t xml:space="preserve"> hod</w:t>
      </w:r>
      <w:r w:rsidR="002D6DC2" w:rsidRPr="00A41A22">
        <w:rPr>
          <w:rFonts w:ascii="Times New Roman" w:hAnsi="Times New Roman" w:cs="Times New Roman"/>
          <w:sz w:val="24"/>
          <w:szCs w:val="24"/>
        </w:rPr>
        <w:t xml:space="preserve">. – </w:t>
      </w:r>
      <w:r w:rsidR="002D6DC2" w:rsidRPr="00A41A22">
        <w:rPr>
          <w:rFonts w:ascii="Times New Roman" w:hAnsi="Times New Roman" w:cs="Times New Roman"/>
          <w:b/>
          <w:sz w:val="24"/>
          <w:szCs w:val="24"/>
        </w:rPr>
        <w:t>osobná hygiena, desiata,</w:t>
      </w:r>
    </w:p>
    <w:p w:rsidR="002D6DC2" w:rsidRPr="00A41A22" w:rsidRDefault="002D6DC2" w:rsidP="003062CC">
      <w:pPr>
        <w:pStyle w:val="Odsekzoznamu"/>
        <w:numPr>
          <w:ilvl w:val="0"/>
          <w:numId w:val="42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A41A22">
        <w:rPr>
          <w:rFonts w:ascii="Times New Roman" w:hAnsi="Times New Roman" w:cs="Times New Roman"/>
          <w:b/>
          <w:sz w:val="24"/>
          <w:szCs w:val="24"/>
        </w:rPr>
        <w:t>cielené vzdelávacie aktivity</w:t>
      </w:r>
      <w:r w:rsidRPr="00A41A22">
        <w:rPr>
          <w:rFonts w:ascii="Times New Roman" w:hAnsi="Times New Roman" w:cs="Times New Roman"/>
          <w:sz w:val="24"/>
          <w:szCs w:val="24"/>
        </w:rPr>
        <w:t>,</w:t>
      </w:r>
    </w:p>
    <w:p w:rsidR="002D6DC2" w:rsidRPr="00A41A22" w:rsidRDefault="002011E2" w:rsidP="002011E2">
      <w:pPr>
        <w:spacing w:after="160" w:line="259" w:lineRule="auto"/>
        <w:rPr>
          <w:rFonts w:ascii="Times New Roman" w:hAnsi="Times New Roman" w:cs="Times New Roman"/>
          <w:b/>
          <w:sz w:val="24"/>
          <w:szCs w:val="24"/>
        </w:rPr>
      </w:pPr>
      <w:r w:rsidRPr="00A41A22">
        <w:rPr>
          <w:rFonts w:ascii="Times New Roman" w:hAnsi="Times New Roman" w:cs="Times New Roman"/>
          <w:b/>
          <w:sz w:val="24"/>
          <w:szCs w:val="24"/>
        </w:rPr>
        <w:t xml:space="preserve">10,20 hod. - </w:t>
      </w:r>
      <w:r w:rsidR="002D6DC2" w:rsidRPr="00A41A22">
        <w:rPr>
          <w:rFonts w:ascii="Times New Roman" w:hAnsi="Times New Roman" w:cs="Times New Roman"/>
          <w:b/>
          <w:sz w:val="24"/>
          <w:szCs w:val="24"/>
        </w:rPr>
        <w:t>pobyt vonku – vychádzky, hry a aktivity,</w:t>
      </w:r>
    </w:p>
    <w:p w:rsidR="002011E2" w:rsidRPr="00A41A22" w:rsidRDefault="002D6DC2" w:rsidP="002D6DC2">
      <w:pPr>
        <w:rPr>
          <w:rFonts w:ascii="Times New Roman" w:hAnsi="Times New Roman" w:cs="Times New Roman"/>
          <w:sz w:val="24"/>
          <w:szCs w:val="24"/>
        </w:rPr>
      </w:pPr>
      <w:r w:rsidRPr="00A41A22">
        <w:rPr>
          <w:rFonts w:ascii="Times New Roman" w:hAnsi="Times New Roman" w:cs="Times New Roman"/>
          <w:b/>
          <w:sz w:val="24"/>
          <w:szCs w:val="24"/>
        </w:rPr>
        <w:t>11,45 hod.</w:t>
      </w:r>
      <w:r w:rsidRPr="00A41A22">
        <w:rPr>
          <w:rFonts w:ascii="Times New Roman" w:hAnsi="Times New Roman" w:cs="Times New Roman"/>
          <w:sz w:val="24"/>
          <w:szCs w:val="24"/>
        </w:rPr>
        <w:t xml:space="preserve"> – osobná hygiena, </w:t>
      </w:r>
      <w:r w:rsidRPr="00A41A22">
        <w:rPr>
          <w:rFonts w:ascii="Times New Roman" w:hAnsi="Times New Roman" w:cs="Times New Roman"/>
          <w:b/>
          <w:sz w:val="24"/>
          <w:szCs w:val="24"/>
        </w:rPr>
        <w:t xml:space="preserve">obed </w:t>
      </w:r>
    </w:p>
    <w:p w:rsidR="002011E2" w:rsidRPr="00A41A22" w:rsidRDefault="002011E2" w:rsidP="002011E2">
      <w:pPr>
        <w:spacing w:after="160" w:line="256" w:lineRule="auto"/>
        <w:rPr>
          <w:rFonts w:ascii="Times New Roman" w:hAnsi="Times New Roman" w:cs="Times New Roman"/>
          <w:sz w:val="24"/>
          <w:szCs w:val="24"/>
        </w:rPr>
      </w:pPr>
      <w:r w:rsidRPr="00A41A22">
        <w:rPr>
          <w:rFonts w:ascii="Times New Roman" w:hAnsi="Times New Roman" w:cs="Times New Roman"/>
          <w:b/>
          <w:sz w:val="24"/>
          <w:szCs w:val="24"/>
        </w:rPr>
        <w:t>12, 00 hod</w:t>
      </w:r>
      <w:r w:rsidRPr="00A41A22">
        <w:rPr>
          <w:rFonts w:ascii="Times New Roman" w:hAnsi="Times New Roman" w:cs="Times New Roman"/>
          <w:sz w:val="24"/>
          <w:szCs w:val="24"/>
        </w:rPr>
        <w:t>. – odchod domov PD</w:t>
      </w:r>
    </w:p>
    <w:p w:rsidR="002D6DC2" w:rsidRPr="00A41A22" w:rsidRDefault="002D6DC2" w:rsidP="003062CC">
      <w:pPr>
        <w:pStyle w:val="Odsekzoznamu"/>
        <w:numPr>
          <w:ilvl w:val="0"/>
          <w:numId w:val="42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A41A22">
        <w:rPr>
          <w:rFonts w:ascii="Times New Roman" w:hAnsi="Times New Roman" w:cs="Times New Roman"/>
          <w:sz w:val="24"/>
          <w:szCs w:val="24"/>
        </w:rPr>
        <w:t xml:space="preserve">osobná hygiena, </w:t>
      </w:r>
      <w:r w:rsidRPr="00A41A22">
        <w:rPr>
          <w:rFonts w:ascii="Times New Roman" w:hAnsi="Times New Roman" w:cs="Times New Roman"/>
          <w:b/>
          <w:sz w:val="24"/>
          <w:szCs w:val="24"/>
        </w:rPr>
        <w:t>odpočinok,</w:t>
      </w:r>
    </w:p>
    <w:p w:rsidR="002D6DC2" w:rsidRDefault="00151A2C" w:rsidP="002D6DC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14,20</w:t>
      </w:r>
      <w:r w:rsidR="002D6DC2" w:rsidRPr="00A41A22">
        <w:rPr>
          <w:rFonts w:ascii="Times New Roman" w:hAnsi="Times New Roman" w:cs="Times New Roman"/>
          <w:b/>
          <w:sz w:val="24"/>
          <w:szCs w:val="24"/>
        </w:rPr>
        <w:t xml:space="preserve"> hod</w:t>
      </w:r>
      <w:r w:rsidR="002D6DC2" w:rsidRPr="00A41A22">
        <w:rPr>
          <w:rFonts w:ascii="Times New Roman" w:hAnsi="Times New Roman" w:cs="Times New Roman"/>
          <w:sz w:val="24"/>
          <w:szCs w:val="24"/>
        </w:rPr>
        <w:t>. – osobná hygiena, pohybové a relaxačné cvičenia,</w:t>
      </w:r>
      <w:r w:rsidR="002D6DC2" w:rsidRPr="00A41A22">
        <w:rPr>
          <w:rFonts w:ascii="Times New Roman" w:hAnsi="Times New Roman" w:cs="Times New Roman"/>
          <w:b/>
          <w:sz w:val="24"/>
          <w:szCs w:val="24"/>
        </w:rPr>
        <w:t xml:space="preserve"> olovrant </w:t>
      </w:r>
    </w:p>
    <w:p w:rsidR="002D6DC2" w:rsidRPr="00A41A22" w:rsidRDefault="002011E2" w:rsidP="002D6DC2">
      <w:pPr>
        <w:rPr>
          <w:rFonts w:ascii="Times New Roman" w:hAnsi="Times New Roman" w:cs="Times New Roman"/>
          <w:b/>
          <w:sz w:val="24"/>
          <w:szCs w:val="24"/>
        </w:rPr>
      </w:pPr>
      <w:r w:rsidRPr="00A41A22">
        <w:rPr>
          <w:rFonts w:ascii="Times New Roman" w:hAnsi="Times New Roman" w:cs="Times New Roman"/>
          <w:b/>
          <w:sz w:val="24"/>
          <w:szCs w:val="24"/>
        </w:rPr>
        <w:t>15,45</w:t>
      </w:r>
      <w:r w:rsidR="002D6DC2" w:rsidRPr="00A41A22">
        <w:rPr>
          <w:rFonts w:ascii="Times New Roman" w:hAnsi="Times New Roman" w:cs="Times New Roman"/>
          <w:b/>
          <w:sz w:val="24"/>
          <w:szCs w:val="24"/>
        </w:rPr>
        <w:t xml:space="preserve"> hod. – spájanie tried ,</w:t>
      </w:r>
      <w:r w:rsidRPr="00A41A2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D6DC2" w:rsidRPr="00A41A22" w:rsidRDefault="002D6DC2" w:rsidP="003062CC">
      <w:pPr>
        <w:pStyle w:val="Odsekzoznamu"/>
        <w:numPr>
          <w:ilvl w:val="0"/>
          <w:numId w:val="42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A41A22">
        <w:rPr>
          <w:rFonts w:ascii="Times New Roman" w:hAnsi="Times New Roman" w:cs="Times New Roman"/>
          <w:sz w:val="24"/>
          <w:szCs w:val="24"/>
        </w:rPr>
        <w:t>hry a činnosti podľa voľby detí.</w:t>
      </w:r>
    </w:p>
    <w:p w:rsidR="002D6DC2" w:rsidRPr="00A41A22" w:rsidRDefault="002D6DC2" w:rsidP="002D6DC2">
      <w:pPr>
        <w:rPr>
          <w:rFonts w:ascii="Times New Roman" w:hAnsi="Times New Roman" w:cs="Times New Roman"/>
          <w:sz w:val="24"/>
          <w:szCs w:val="24"/>
        </w:rPr>
      </w:pPr>
    </w:p>
    <w:p w:rsidR="00A56C63" w:rsidRDefault="002011E2" w:rsidP="002011E2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A41A22">
        <w:rPr>
          <w:rFonts w:ascii="Times New Roman" w:hAnsi="Times New Roman" w:cs="Times New Roman"/>
          <w:sz w:val="24"/>
          <w:szCs w:val="24"/>
        </w:rPr>
        <w:t xml:space="preserve">Na vedomie tr. Učiteľka </w:t>
      </w:r>
      <w:r w:rsidR="00A56C63">
        <w:rPr>
          <w:rFonts w:ascii="Times New Roman" w:hAnsi="Times New Roman" w:cs="Times New Roman"/>
          <w:sz w:val="24"/>
          <w:szCs w:val="24"/>
        </w:rPr>
        <w:t>:</w:t>
      </w:r>
      <w:r w:rsidR="00A56C63" w:rsidRPr="00A56C6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56C63">
        <w:rPr>
          <w:rFonts w:ascii="Times New Roman" w:hAnsi="Times New Roman" w:cs="Times New Roman"/>
          <w:color w:val="000000"/>
          <w:sz w:val="24"/>
          <w:szCs w:val="24"/>
        </w:rPr>
        <w:t>Stephani Melinda Meszárosová,</w:t>
      </w:r>
      <w:r w:rsidR="00A56C63" w:rsidRPr="00A56C6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2011E2" w:rsidRPr="00A41A22" w:rsidRDefault="00A56C63" w:rsidP="00A56C63">
      <w:pPr>
        <w:ind w:left="212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Ondrejková Michaela,</w:t>
      </w:r>
    </w:p>
    <w:p w:rsidR="002011E2" w:rsidRPr="00A41A22" w:rsidRDefault="002011E2" w:rsidP="002011E2">
      <w:pPr>
        <w:rPr>
          <w:rFonts w:ascii="Times New Roman" w:hAnsi="Times New Roman" w:cs="Times New Roman"/>
          <w:sz w:val="24"/>
          <w:szCs w:val="24"/>
        </w:rPr>
      </w:pPr>
      <w:r w:rsidRPr="00A41A22">
        <w:rPr>
          <w:rFonts w:ascii="Times New Roman" w:hAnsi="Times New Roman" w:cs="Times New Roman"/>
          <w:sz w:val="24"/>
          <w:szCs w:val="24"/>
        </w:rPr>
        <w:tab/>
      </w:r>
    </w:p>
    <w:p w:rsidR="002011E2" w:rsidRDefault="002011E2" w:rsidP="002D6DC2">
      <w:pPr>
        <w:rPr>
          <w:sz w:val="28"/>
          <w:szCs w:val="28"/>
        </w:rPr>
      </w:pPr>
    </w:p>
    <w:p w:rsidR="002011E2" w:rsidRDefault="002011E2" w:rsidP="002D6DC2">
      <w:pPr>
        <w:rPr>
          <w:sz w:val="28"/>
          <w:szCs w:val="28"/>
        </w:rPr>
      </w:pPr>
    </w:p>
    <w:p w:rsidR="002011E2" w:rsidRDefault="002011E2" w:rsidP="002D6DC2">
      <w:pPr>
        <w:rPr>
          <w:sz w:val="28"/>
          <w:szCs w:val="28"/>
        </w:rPr>
      </w:pPr>
    </w:p>
    <w:p w:rsidR="002011E2" w:rsidRDefault="002011E2" w:rsidP="002D6DC2">
      <w:pPr>
        <w:rPr>
          <w:sz w:val="28"/>
          <w:szCs w:val="28"/>
        </w:rPr>
      </w:pPr>
    </w:p>
    <w:p w:rsidR="003062CC" w:rsidRDefault="003062CC" w:rsidP="00151A2C">
      <w:pPr>
        <w:rPr>
          <w:b/>
          <w:sz w:val="28"/>
          <w:szCs w:val="28"/>
        </w:rPr>
      </w:pPr>
    </w:p>
    <w:p w:rsidR="00927F9D" w:rsidRPr="002011E2" w:rsidRDefault="00927F9D" w:rsidP="00927F9D">
      <w:pPr>
        <w:jc w:val="center"/>
        <w:rPr>
          <w:b/>
          <w:sz w:val="28"/>
          <w:szCs w:val="28"/>
        </w:rPr>
      </w:pPr>
      <w:r w:rsidRPr="002011E2">
        <w:rPr>
          <w:b/>
          <w:sz w:val="28"/>
          <w:szCs w:val="28"/>
        </w:rPr>
        <w:t>Harmonogram denných aktivít</w:t>
      </w:r>
    </w:p>
    <w:p w:rsidR="00927F9D" w:rsidRPr="002011E2" w:rsidRDefault="00927F9D" w:rsidP="003062CC">
      <w:pPr>
        <w:numPr>
          <w:ilvl w:val="0"/>
          <w:numId w:val="41"/>
        </w:numPr>
        <w:suppressAutoHyphens/>
        <w:spacing w:after="0" w:line="240" w:lineRule="auto"/>
        <w:jc w:val="center"/>
        <w:rPr>
          <w:b/>
          <w:sz w:val="28"/>
          <w:szCs w:val="28"/>
        </w:rPr>
      </w:pPr>
      <w:r w:rsidRPr="002011E2">
        <w:rPr>
          <w:b/>
          <w:sz w:val="28"/>
          <w:szCs w:val="28"/>
        </w:rPr>
        <w:t>TRIEDA</w:t>
      </w:r>
      <w:r w:rsidR="002011E2" w:rsidRPr="002011E2">
        <w:rPr>
          <w:b/>
          <w:sz w:val="28"/>
          <w:szCs w:val="28"/>
        </w:rPr>
        <w:t xml:space="preserve"> </w:t>
      </w:r>
    </w:p>
    <w:p w:rsidR="00927F9D" w:rsidRPr="002011E2" w:rsidRDefault="00927F9D" w:rsidP="00927F9D">
      <w:pPr>
        <w:jc w:val="center"/>
        <w:rPr>
          <w:b/>
          <w:sz w:val="28"/>
          <w:szCs w:val="28"/>
        </w:rPr>
      </w:pPr>
    </w:p>
    <w:p w:rsidR="00927F9D" w:rsidRPr="002011E2" w:rsidRDefault="00927F9D" w:rsidP="00927F9D">
      <w:pPr>
        <w:rPr>
          <w:sz w:val="28"/>
          <w:szCs w:val="28"/>
        </w:rPr>
      </w:pPr>
      <w:r w:rsidRPr="002011E2">
        <w:rPr>
          <w:b/>
          <w:sz w:val="28"/>
          <w:szCs w:val="28"/>
        </w:rPr>
        <w:t>6,30 hod.</w:t>
      </w:r>
      <w:r w:rsidRPr="002011E2">
        <w:rPr>
          <w:sz w:val="28"/>
          <w:szCs w:val="28"/>
        </w:rPr>
        <w:t xml:space="preserve"> – </w:t>
      </w:r>
      <w:r w:rsidRPr="002011E2">
        <w:rPr>
          <w:b/>
          <w:sz w:val="28"/>
          <w:szCs w:val="28"/>
        </w:rPr>
        <w:t>schádzanie detí v 1.triede,</w:t>
      </w:r>
    </w:p>
    <w:p w:rsidR="00927F9D" w:rsidRPr="002011E2" w:rsidRDefault="00151A2C" w:rsidP="00927F9D">
      <w:pPr>
        <w:rPr>
          <w:b/>
          <w:sz w:val="28"/>
          <w:szCs w:val="28"/>
        </w:rPr>
      </w:pPr>
      <w:r>
        <w:rPr>
          <w:b/>
          <w:sz w:val="28"/>
          <w:szCs w:val="28"/>
        </w:rPr>
        <w:t>8,0</w:t>
      </w:r>
      <w:r w:rsidR="00927F9D" w:rsidRPr="002011E2">
        <w:rPr>
          <w:b/>
          <w:sz w:val="28"/>
          <w:szCs w:val="28"/>
        </w:rPr>
        <w:t>0 hod.</w:t>
      </w:r>
      <w:r w:rsidR="00927F9D" w:rsidRPr="002011E2">
        <w:rPr>
          <w:sz w:val="28"/>
          <w:szCs w:val="28"/>
        </w:rPr>
        <w:t xml:space="preserve"> – </w:t>
      </w:r>
      <w:r w:rsidR="00927F9D" w:rsidRPr="002011E2">
        <w:rPr>
          <w:b/>
          <w:sz w:val="28"/>
          <w:szCs w:val="28"/>
        </w:rPr>
        <w:t>oddelenie 2. triedy  do svojej triedy,</w:t>
      </w:r>
    </w:p>
    <w:p w:rsidR="00927F9D" w:rsidRPr="002011E2" w:rsidRDefault="00927F9D" w:rsidP="003062CC">
      <w:pPr>
        <w:pStyle w:val="Odsekzoznamu"/>
        <w:numPr>
          <w:ilvl w:val="0"/>
          <w:numId w:val="42"/>
        </w:numPr>
        <w:spacing w:after="160" w:line="256" w:lineRule="auto"/>
        <w:rPr>
          <w:sz w:val="28"/>
          <w:szCs w:val="28"/>
        </w:rPr>
      </w:pPr>
      <w:r w:rsidRPr="002011E2">
        <w:rPr>
          <w:b/>
          <w:sz w:val="28"/>
          <w:szCs w:val="28"/>
        </w:rPr>
        <w:t>ranný kruh</w:t>
      </w:r>
      <w:r w:rsidRPr="002011E2">
        <w:rPr>
          <w:sz w:val="28"/>
          <w:szCs w:val="28"/>
        </w:rPr>
        <w:t xml:space="preserve"> – rozhovory, diskusia, výber aktivít </w:t>
      </w:r>
    </w:p>
    <w:p w:rsidR="00927F9D" w:rsidRPr="002011E2" w:rsidRDefault="00927F9D" w:rsidP="003062CC">
      <w:pPr>
        <w:pStyle w:val="Odsekzoznamu"/>
        <w:numPr>
          <w:ilvl w:val="0"/>
          <w:numId w:val="42"/>
        </w:numPr>
        <w:spacing w:after="160" w:line="256" w:lineRule="auto"/>
        <w:rPr>
          <w:b/>
          <w:sz w:val="28"/>
          <w:szCs w:val="28"/>
        </w:rPr>
      </w:pPr>
      <w:r w:rsidRPr="002011E2">
        <w:rPr>
          <w:b/>
          <w:sz w:val="28"/>
          <w:szCs w:val="28"/>
        </w:rPr>
        <w:t>hry a činnosti podľa voľby detí,</w:t>
      </w:r>
    </w:p>
    <w:p w:rsidR="00927F9D" w:rsidRPr="002011E2" w:rsidRDefault="00927F9D" w:rsidP="003062CC">
      <w:pPr>
        <w:pStyle w:val="Odsekzoznamu"/>
        <w:numPr>
          <w:ilvl w:val="0"/>
          <w:numId w:val="42"/>
        </w:numPr>
        <w:spacing w:after="160" w:line="256" w:lineRule="auto"/>
        <w:rPr>
          <w:b/>
          <w:sz w:val="28"/>
          <w:szCs w:val="28"/>
        </w:rPr>
      </w:pPr>
      <w:r w:rsidRPr="002011E2">
        <w:rPr>
          <w:b/>
          <w:sz w:val="28"/>
          <w:szCs w:val="28"/>
        </w:rPr>
        <w:t>zdravotné cvičenie.</w:t>
      </w:r>
    </w:p>
    <w:p w:rsidR="00927F9D" w:rsidRPr="002011E2" w:rsidRDefault="002011E2" w:rsidP="00927F9D">
      <w:pPr>
        <w:rPr>
          <w:sz w:val="28"/>
          <w:szCs w:val="28"/>
        </w:rPr>
      </w:pPr>
      <w:r w:rsidRPr="002011E2">
        <w:rPr>
          <w:b/>
          <w:sz w:val="28"/>
          <w:szCs w:val="28"/>
        </w:rPr>
        <w:t>8,40 hod. – 9,</w:t>
      </w:r>
      <w:r w:rsidR="00927F9D" w:rsidRPr="002011E2">
        <w:rPr>
          <w:b/>
          <w:sz w:val="28"/>
          <w:szCs w:val="28"/>
        </w:rPr>
        <w:t xml:space="preserve"> </w:t>
      </w:r>
      <w:r w:rsidRPr="002011E2">
        <w:rPr>
          <w:b/>
          <w:sz w:val="28"/>
          <w:szCs w:val="28"/>
        </w:rPr>
        <w:t xml:space="preserve">10 </w:t>
      </w:r>
      <w:r w:rsidR="00927F9D" w:rsidRPr="002011E2">
        <w:rPr>
          <w:b/>
          <w:sz w:val="28"/>
          <w:szCs w:val="28"/>
        </w:rPr>
        <w:t>hod</w:t>
      </w:r>
      <w:r w:rsidR="00927F9D" w:rsidRPr="002011E2">
        <w:rPr>
          <w:sz w:val="28"/>
          <w:szCs w:val="28"/>
        </w:rPr>
        <w:t xml:space="preserve">. – </w:t>
      </w:r>
      <w:r w:rsidR="00927F9D" w:rsidRPr="002011E2">
        <w:rPr>
          <w:b/>
          <w:sz w:val="28"/>
          <w:szCs w:val="28"/>
        </w:rPr>
        <w:t>osobná hygiena, desiata</w:t>
      </w:r>
    </w:p>
    <w:p w:rsidR="00927F9D" w:rsidRPr="002011E2" w:rsidRDefault="00927F9D" w:rsidP="00927F9D">
      <w:pPr>
        <w:pStyle w:val="Odsekzoznamu"/>
        <w:spacing w:after="160" w:line="256" w:lineRule="auto"/>
        <w:ind w:left="1776"/>
        <w:rPr>
          <w:sz w:val="28"/>
          <w:szCs w:val="28"/>
        </w:rPr>
      </w:pPr>
      <w:r w:rsidRPr="002011E2">
        <w:rPr>
          <w:b/>
          <w:sz w:val="28"/>
          <w:szCs w:val="28"/>
        </w:rPr>
        <w:t>cielené vzdelávacie aktivity</w:t>
      </w:r>
      <w:r w:rsidRPr="002011E2">
        <w:rPr>
          <w:sz w:val="28"/>
          <w:szCs w:val="28"/>
        </w:rPr>
        <w:t>,</w:t>
      </w:r>
    </w:p>
    <w:p w:rsidR="00927F9D" w:rsidRPr="002011E2" w:rsidRDefault="002011E2" w:rsidP="002011E2">
      <w:pPr>
        <w:spacing w:after="160" w:line="256" w:lineRule="auto"/>
        <w:rPr>
          <w:b/>
          <w:sz w:val="28"/>
          <w:szCs w:val="28"/>
        </w:rPr>
      </w:pPr>
      <w:r w:rsidRPr="002011E2">
        <w:rPr>
          <w:b/>
          <w:sz w:val="28"/>
          <w:szCs w:val="28"/>
        </w:rPr>
        <w:t xml:space="preserve">10,20 hod. - </w:t>
      </w:r>
      <w:r w:rsidR="00927F9D" w:rsidRPr="002011E2">
        <w:rPr>
          <w:b/>
          <w:sz w:val="28"/>
          <w:szCs w:val="28"/>
        </w:rPr>
        <w:t>pobyt vonku – vychádzky, hry a aktivity.</w:t>
      </w:r>
    </w:p>
    <w:p w:rsidR="00927F9D" w:rsidRPr="002011E2" w:rsidRDefault="00927F9D" w:rsidP="00927F9D">
      <w:pPr>
        <w:rPr>
          <w:b/>
          <w:sz w:val="28"/>
          <w:szCs w:val="28"/>
        </w:rPr>
      </w:pPr>
      <w:r w:rsidRPr="002011E2">
        <w:rPr>
          <w:b/>
          <w:sz w:val="28"/>
          <w:szCs w:val="28"/>
        </w:rPr>
        <w:t>11,55 hod.</w:t>
      </w:r>
      <w:r w:rsidRPr="002011E2">
        <w:rPr>
          <w:sz w:val="28"/>
          <w:szCs w:val="28"/>
        </w:rPr>
        <w:t xml:space="preserve"> – osobná hygiena, </w:t>
      </w:r>
      <w:r w:rsidRPr="002011E2">
        <w:rPr>
          <w:b/>
          <w:sz w:val="28"/>
          <w:szCs w:val="28"/>
        </w:rPr>
        <w:t xml:space="preserve">obed </w:t>
      </w:r>
      <w:r w:rsidRPr="002011E2">
        <w:rPr>
          <w:sz w:val="28"/>
          <w:szCs w:val="28"/>
        </w:rPr>
        <w:t>( v jedálni</w:t>
      </w:r>
      <w:r w:rsidRPr="002011E2">
        <w:rPr>
          <w:b/>
          <w:sz w:val="28"/>
          <w:szCs w:val="28"/>
        </w:rPr>
        <w:t xml:space="preserve"> ),</w:t>
      </w:r>
    </w:p>
    <w:p w:rsidR="002011E2" w:rsidRPr="002011E2" w:rsidRDefault="002011E2" w:rsidP="002011E2">
      <w:pPr>
        <w:spacing w:after="160" w:line="256" w:lineRule="auto"/>
        <w:rPr>
          <w:sz w:val="28"/>
          <w:szCs w:val="28"/>
        </w:rPr>
      </w:pPr>
      <w:r w:rsidRPr="002011E2">
        <w:rPr>
          <w:b/>
          <w:sz w:val="28"/>
          <w:szCs w:val="28"/>
        </w:rPr>
        <w:t>12, 00 hod.</w:t>
      </w:r>
      <w:r w:rsidRPr="002011E2">
        <w:rPr>
          <w:sz w:val="28"/>
          <w:szCs w:val="28"/>
        </w:rPr>
        <w:t xml:space="preserve"> – odchod domov PD</w:t>
      </w:r>
    </w:p>
    <w:p w:rsidR="002011E2" w:rsidRPr="002011E2" w:rsidRDefault="00927F9D" w:rsidP="002011E2">
      <w:pPr>
        <w:spacing w:after="160" w:line="256" w:lineRule="auto"/>
        <w:ind w:left="1416" w:firstLine="708"/>
        <w:rPr>
          <w:sz w:val="28"/>
          <w:szCs w:val="28"/>
        </w:rPr>
      </w:pPr>
      <w:r w:rsidRPr="002011E2">
        <w:rPr>
          <w:sz w:val="28"/>
          <w:szCs w:val="28"/>
        </w:rPr>
        <w:t xml:space="preserve">osobná hygiena, </w:t>
      </w:r>
      <w:r w:rsidRPr="002011E2">
        <w:rPr>
          <w:b/>
          <w:sz w:val="28"/>
          <w:szCs w:val="28"/>
        </w:rPr>
        <w:t>odpočinok.</w:t>
      </w:r>
    </w:p>
    <w:p w:rsidR="00927F9D" w:rsidRPr="002011E2" w:rsidRDefault="002011E2" w:rsidP="00927F9D">
      <w:pPr>
        <w:rPr>
          <w:b/>
          <w:sz w:val="28"/>
          <w:szCs w:val="28"/>
        </w:rPr>
      </w:pPr>
      <w:r w:rsidRPr="002011E2">
        <w:rPr>
          <w:b/>
          <w:sz w:val="28"/>
          <w:szCs w:val="28"/>
        </w:rPr>
        <w:t>14,20</w:t>
      </w:r>
      <w:r w:rsidR="00927F9D" w:rsidRPr="002011E2">
        <w:rPr>
          <w:b/>
          <w:sz w:val="28"/>
          <w:szCs w:val="28"/>
        </w:rPr>
        <w:t xml:space="preserve"> hod</w:t>
      </w:r>
      <w:r w:rsidR="00927F9D" w:rsidRPr="002011E2">
        <w:rPr>
          <w:sz w:val="28"/>
          <w:szCs w:val="28"/>
        </w:rPr>
        <w:t>. – osobná hygiena, pohybové a relaxačné cvičenia,</w:t>
      </w:r>
      <w:r w:rsidR="00927F9D" w:rsidRPr="002011E2">
        <w:rPr>
          <w:b/>
          <w:sz w:val="28"/>
          <w:szCs w:val="28"/>
        </w:rPr>
        <w:t xml:space="preserve"> olovrant,</w:t>
      </w:r>
    </w:p>
    <w:p w:rsidR="00927F9D" w:rsidRPr="002011E2" w:rsidRDefault="00927F9D" w:rsidP="003062CC">
      <w:pPr>
        <w:pStyle w:val="Odsekzoznamu"/>
        <w:numPr>
          <w:ilvl w:val="0"/>
          <w:numId w:val="42"/>
        </w:numPr>
        <w:spacing w:after="160" w:line="256" w:lineRule="auto"/>
        <w:rPr>
          <w:sz w:val="28"/>
          <w:szCs w:val="28"/>
        </w:rPr>
      </w:pPr>
      <w:r w:rsidRPr="002011E2">
        <w:rPr>
          <w:sz w:val="28"/>
          <w:szCs w:val="28"/>
        </w:rPr>
        <w:t>popoludňajšie cielené aktivity,</w:t>
      </w:r>
    </w:p>
    <w:p w:rsidR="00927F9D" w:rsidRPr="002011E2" w:rsidRDefault="00927F9D" w:rsidP="003062CC">
      <w:pPr>
        <w:pStyle w:val="Odsekzoznamu"/>
        <w:numPr>
          <w:ilvl w:val="0"/>
          <w:numId w:val="42"/>
        </w:numPr>
        <w:spacing w:after="160" w:line="256" w:lineRule="auto"/>
        <w:rPr>
          <w:sz w:val="28"/>
          <w:szCs w:val="28"/>
        </w:rPr>
      </w:pPr>
      <w:r w:rsidRPr="002011E2">
        <w:rPr>
          <w:sz w:val="28"/>
          <w:szCs w:val="28"/>
        </w:rPr>
        <w:t>krúžková činnosť.</w:t>
      </w:r>
    </w:p>
    <w:p w:rsidR="00927F9D" w:rsidRPr="002011E2" w:rsidRDefault="002011E2" w:rsidP="00927F9D">
      <w:pPr>
        <w:rPr>
          <w:b/>
          <w:sz w:val="28"/>
          <w:szCs w:val="28"/>
        </w:rPr>
      </w:pPr>
      <w:r w:rsidRPr="002011E2">
        <w:rPr>
          <w:b/>
          <w:sz w:val="28"/>
          <w:szCs w:val="28"/>
        </w:rPr>
        <w:t>15,4</w:t>
      </w:r>
      <w:r w:rsidR="00927F9D" w:rsidRPr="002011E2">
        <w:rPr>
          <w:b/>
          <w:sz w:val="28"/>
          <w:szCs w:val="28"/>
        </w:rPr>
        <w:t>5 hod. – spájanie tried ,</w:t>
      </w:r>
    </w:p>
    <w:p w:rsidR="00927F9D" w:rsidRPr="002011E2" w:rsidRDefault="002011E2" w:rsidP="002011E2">
      <w:pPr>
        <w:spacing w:after="160" w:line="256" w:lineRule="auto"/>
        <w:ind w:left="708" w:firstLine="708"/>
        <w:rPr>
          <w:sz w:val="28"/>
          <w:szCs w:val="28"/>
        </w:rPr>
      </w:pPr>
      <w:r>
        <w:rPr>
          <w:sz w:val="28"/>
          <w:szCs w:val="28"/>
        </w:rPr>
        <w:t>-</w:t>
      </w:r>
      <w:r w:rsidR="00927F9D" w:rsidRPr="002011E2">
        <w:rPr>
          <w:sz w:val="28"/>
          <w:szCs w:val="28"/>
        </w:rPr>
        <w:t>hry a činnosti podľa voľby detí.</w:t>
      </w:r>
    </w:p>
    <w:p w:rsidR="002011E2" w:rsidRPr="002011E2" w:rsidRDefault="002011E2" w:rsidP="002011E2">
      <w:pPr>
        <w:spacing w:after="160" w:line="256" w:lineRule="auto"/>
        <w:rPr>
          <w:sz w:val="28"/>
          <w:szCs w:val="28"/>
        </w:rPr>
      </w:pPr>
      <w:r w:rsidRPr="002011E2">
        <w:rPr>
          <w:b/>
          <w:sz w:val="28"/>
          <w:szCs w:val="28"/>
        </w:rPr>
        <w:t>Do 17:00</w:t>
      </w:r>
      <w:r>
        <w:rPr>
          <w:sz w:val="28"/>
          <w:szCs w:val="28"/>
        </w:rPr>
        <w:t xml:space="preserve">      - odchod CD </w:t>
      </w:r>
    </w:p>
    <w:p w:rsidR="00927F9D" w:rsidRPr="002011E2" w:rsidRDefault="00927F9D" w:rsidP="00927F9D">
      <w:pPr>
        <w:rPr>
          <w:sz w:val="28"/>
          <w:szCs w:val="28"/>
        </w:rPr>
      </w:pPr>
    </w:p>
    <w:p w:rsidR="00927F9D" w:rsidRPr="003309D6" w:rsidRDefault="00927F9D" w:rsidP="00927F9D">
      <w:pPr>
        <w:rPr>
          <w:rFonts w:ascii="Times New Roman" w:hAnsi="Times New Roman" w:cs="Times New Roman"/>
          <w:sz w:val="24"/>
          <w:szCs w:val="24"/>
        </w:rPr>
      </w:pPr>
      <w:r w:rsidRPr="002011E2">
        <w:rPr>
          <w:sz w:val="28"/>
          <w:szCs w:val="28"/>
        </w:rPr>
        <w:t>Na vedomie</w:t>
      </w:r>
      <w:r w:rsidR="003309D6">
        <w:rPr>
          <w:rFonts w:ascii="Times New Roman" w:hAnsi="Times New Roman" w:cs="Times New Roman"/>
          <w:sz w:val="24"/>
          <w:szCs w:val="24"/>
        </w:rPr>
        <w:t xml:space="preserve"> Riaditeľka - Učiteľka </w:t>
      </w:r>
      <w:r w:rsidR="00A56C63">
        <w:rPr>
          <w:rFonts w:ascii="Times New Roman" w:hAnsi="Times New Roman" w:cs="Times New Roman"/>
          <w:sz w:val="24"/>
          <w:szCs w:val="24"/>
        </w:rPr>
        <w:t xml:space="preserve">: </w:t>
      </w:r>
      <w:r w:rsidR="00A56C63" w:rsidRPr="00A41A22">
        <w:rPr>
          <w:rFonts w:ascii="Times New Roman" w:hAnsi="Times New Roman" w:cs="Times New Roman"/>
          <w:sz w:val="24"/>
          <w:szCs w:val="24"/>
        </w:rPr>
        <w:t xml:space="preserve"> Mgr.Jana Gondášová</w:t>
      </w:r>
    </w:p>
    <w:p w:rsidR="003062CC" w:rsidRPr="00151A2C" w:rsidRDefault="002011E2" w:rsidP="00767647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715EEF" w:rsidRDefault="00715EEF" w:rsidP="00767647">
      <w:pPr>
        <w:rPr>
          <w:b/>
        </w:rPr>
      </w:pPr>
    </w:p>
    <w:p w:rsidR="003309D6" w:rsidRDefault="003309D6" w:rsidP="00767647">
      <w:pPr>
        <w:rPr>
          <w:b/>
        </w:rPr>
      </w:pPr>
    </w:p>
    <w:p w:rsidR="00767647" w:rsidRDefault="00767647" w:rsidP="00767647">
      <w:pPr>
        <w:rPr>
          <w:b/>
        </w:rPr>
      </w:pPr>
      <w:r>
        <w:rPr>
          <w:b/>
        </w:rPr>
        <w:lastRenderedPageBreak/>
        <w:t>Príloha č. 5</w:t>
      </w:r>
    </w:p>
    <w:p w:rsidR="00767647" w:rsidRPr="005362E7" w:rsidRDefault="00767647" w:rsidP="00C603AD">
      <w:pPr>
        <w:pStyle w:val="Nadpis1"/>
      </w:pPr>
      <w:bookmarkStart w:id="28" w:name="_Toc160094083"/>
      <w:r w:rsidRPr="005362E7">
        <w:t xml:space="preserve">A D A P T A Č N Ý         P R O G R A M        MŠ    </w:t>
      </w:r>
      <w:r w:rsidR="006D57FD">
        <w:t>Bublinkovo</w:t>
      </w:r>
      <w:bookmarkEnd w:id="28"/>
    </w:p>
    <w:p w:rsidR="00767647" w:rsidRPr="005362E7" w:rsidRDefault="00767647" w:rsidP="00767647">
      <w:pPr>
        <w:rPr>
          <w:rFonts w:ascii="Times New Roman" w:hAnsi="Times New Roman" w:cs="Times New Roman"/>
          <w:sz w:val="28"/>
          <w:szCs w:val="28"/>
        </w:rPr>
      </w:pPr>
    </w:p>
    <w:p w:rsidR="00767647" w:rsidRPr="005362E7" w:rsidRDefault="00767647" w:rsidP="00767647">
      <w:pPr>
        <w:rPr>
          <w:rFonts w:ascii="Times New Roman" w:hAnsi="Times New Roman" w:cs="Times New Roman"/>
          <w:b/>
          <w:i/>
          <w:sz w:val="36"/>
          <w:szCs w:val="36"/>
        </w:rPr>
      </w:pPr>
      <w:r w:rsidRPr="005362E7">
        <w:rPr>
          <w:rFonts w:ascii="Times New Roman" w:hAnsi="Times New Roman" w:cs="Times New Roman"/>
          <w:b/>
          <w:i/>
          <w:sz w:val="36"/>
          <w:szCs w:val="36"/>
        </w:rPr>
        <w:t xml:space="preserve">       Adaptačný proces dieťaťa je upravený §59 ods.4 zákona č.245/2008 Z.z. o výchove a vzdelávaní(školský zákon) a o zmene a doplnení niektorých zákonov a v §3 ods.3 vyhlášky MŠ SR č.306/2008 Z.z. o materskej škole v znení vyhlášky MŠ SR č. 308/2009 Z.z.</w:t>
      </w:r>
    </w:p>
    <w:p w:rsidR="00767647" w:rsidRPr="005362E7" w:rsidRDefault="00767647" w:rsidP="00767647">
      <w:pPr>
        <w:rPr>
          <w:rFonts w:ascii="Times New Roman" w:hAnsi="Times New Roman" w:cs="Times New Roman"/>
          <w:b/>
          <w:i/>
          <w:sz w:val="36"/>
          <w:szCs w:val="36"/>
        </w:rPr>
      </w:pPr>
    </w:p>
    <w:p w:rsidR="00767647" w:rsidRPr="005362E7" w:rsidRDefault="00767647" w:rsidP="00767647">
      <w:pPr>
        <w:rPr>
          <w:rFonts w:ascii="Times New Roman" w:hAnsi="Times New Roman" w:cs="Times New Roman"/>
          <w:sz w:val="28"/>
          <w:szCs w:val="28"/>
        </w:rPr>
      </w:pPr>
    </w:p>
    <w:p w:rsidR="00767647" w:rsidRPr="005362E7" w:rsidRDefault="00767647" w:rsidP="00767647">
      <w:pPr>
        <w:rPr>
          <w:rFonts w:ascii="Times New Roman" w:hAnsi="Times New Roman" w:cs="Times New Roman"/>
          <w:b/>
          <w:sz w:val="36"/>
          <w:szCs w:val="36"/>
        </w:rPr>
      </w:pPr>
      <w:r w:rsidRPr="005362E7">
        <w:rPr>
          <w:rFonts w:ascii="Times New Roman" w:hAnsi="Times New Roman" w:cs="Times New Roman"/>
          <w:b/>
          <w:sz w:val="36"/>
          <w:szCs w:val="36"/>
        </w:rPr>
        <w:t>PROGRAM:</w:t>
      </w:r>
    </w:p>
    <w:p w:rsidR="00767647" w:rsidRPr="005362E7" w:rsidRDefault="00767647" w:rsidP="00767647">
      <w:pPr>
        <w:rPr>
          <w:rFonts w:ascii="Times New Roman" w:hAnsi="Times New Roman" w:cs="Times New Roman"/>
          <w:b/>
          <w:sz w:val="32"/>
          <w:szCs w:val="32"/>
        </w:rPr>
      </w:pPr>
      <w:r w:rsidRPr="005362E7">
        <w:rPr>
          <w:rFonts w:ascii="Times New Roman" w:hAnsi="Times New Roman" w:cs="Times New Roman"/>
          <w:b/>
          <w:sz w:val="32"/>
          <w:szCs w:val="32"/>
        </w:rPr>
        <w:t>1 – cieľ adaptačného procesu</w:t>
      </w:r>
    </w:p>
    <w:p w:rsidR="00767647" w:rsidRPr="005362E7" w:rsidRDefault="00767647" w:rsidP="00767647">
      <w:pPr>
        <w:rPr>
          <w:rFonts w:ascii="Times New Roman" w:hAnsi="Times New Roman" w:cs="Times New Roman"/>
          <w:b/>
          <w:sz w:val="32"/>
          <w:szCs w:val="32"/>
        </w:rPr>
      </w:pPr>
      <w:r w:rsidRPr="005362E7">
        <w:rPr>
          <w:rFonts w:ascii="Times New Roman" w:hAnsi="Times New Roman" w:cs="Times New Roman"/>
          <w:b/>
          <w:sz w:val="32"/>
          <w:szCs w:val="32"/>
        </w:rPr>
        <w:t>2 – požiadavky adaptačného programu</w:t>
      </w:r>
    </w:p>
    <w:p w:rsidR="00767647" w:rsidRPr="005362E7" w:rsidRDefault="00767647" w:rsidP="00767647">
      <w:pPr>
        <w:rPr>
          <w:rFonts w:ascii="Times New Roman" w:hAnsi="Times New Roman" w:cs="Times New Roman"/>
          <w:b/>
          <w:sz w:val="32"/>
          <w:szCs w:val="32"/>
        </w:rPr>
      </w:pPr>
      <w:r w:rsidRPr="005362E7">
        <w:rPr>
          <w:rFonts w:ascii="Times New Roman" w:hAnsi="Times New Roman" w:cs="Times New Roman"/>
          <w:b/>
          <w:sz w:val="32"/>
          <w:szCs w:val="32"/>
        </w:rPr>
        <w:t>3 – proces adaptácie</w:t>
      </w:r>
    </w:p>
    <w:p w:rsidR="00767647" w:rsidRPr="005362E7" w:rsidRDefault="00767647" w:rsidP="00767647">
      <w:pPr>
        <w:rPr>
          <w:rFonts w:ascii="Times New Roman" w:hAnsi="Times New Roman" w:cs="Times New Roman"/>
          <w:b/>
          <w:sz w:val="32"/>
          <w:szCs w:val="32"/>
        </w:rPr>
      </w:pPr>
      <w:r w:rsidRPr="005362E7">
        <w:rPr>
          <w:rFonts w:ascii="Times New Roman" w:hAnsi="Times New Roman" w:cs="Times New Roman"/>
          <w:b/>
          <w:sz w:val="32"/>
          <w:szCs w:val="32"/>
        </w:rPr>
        <w:t>4 – adaptácia pred nástupom do MŠ</w:t>
      </w:r>
    </w:p>
    <w:p w:rsidR="00767647" w:rsidRPr="005362E7" w:rsidRDefault="00767647" w:rsidP="00767647">
      <w:pPr>
        <w:rPr>
          <w:rFonts w:ascii="Times New Roman" w:hAnsi="Times New Roman" w:cs="Times New Roman"/>
          <w:b/>
          <w:sz w:val="32"/>
          <w:szCs w:val="32"/>
        </w:rPr>
      </w:pPr>
      <w:r w:rsidRPr="005362E7">
        <w:rPr>
          <w:rFonts w:ascii="Times New Roman" w:hAnsi="Times New Roman" w:cs="Times New Roman"/>
          <w:b/>
          <w:sz w:val="32"/>
          <w:szCs w:val="32"/>
        </w:rPr>
        <w:t>5 – plán adaptácie</w:t>
      </w:r>
    </w:p>
    <w:p w:rsidR="00767647" w:rsidRPr="005362E7" w:rsidRDefault="00767647" w:rsidP="00767647">
      <w:pPr>
        <w:rPr>
          <w:rFonts w:ascii="Times New Roman" w:hAnsi="Times New Roman" w:cs="Times New Roman"/>
          <w:b/>
          <w:sz w:val="36"/>
          <w:szCs w:val="36"/>
        </w:rPr>
      </w:pPr>
    </w:p>
    <w:p w:rsidR="00767647" w:rsidRDefault="00767647" w:rsidP="00767647">
      <w:pPr>
        <w:rPr>
          <w:b/>
          <w:sz w:val="36"/>
          <w:szCs w:val="36"/>
        </w:rPr>
      </w:pPr>
    </w:p>
    <w:p w:rsidR="00767647" w:rsidRPr="00E70744" w:rsidRDefault="00767647" w:rsidP="00767647">
      <w:pPr>
        <w:rPr>
          <w:b/>
          <w:sz w:val="36"/>
          <w:szCs w:val="36"/>
        </w:rPr>
      </w:pPr>
    </w:p>
    <w:p w:rsidR="00767647" w:rsidRDefault="00767647" w:rsidP="00767647">
      <w:pPr>
        <w:rPr>
          <w:b/>
          <w:sz w:val="32"/>
          <w:szCs w:val="32"/>
          <w:u w:val="single"/>
        </w:rPr>
      </w:pPr>
    </w:p>
    <w:p w:rsidR="00767647" w:rsidRDefault="00767647" w:rsidP="00767647">
      <w:pPr>
        <w:rPr>
          <w:b/>
          <w:sz w:val="32"/>
          <w:szCs w:val="32"/>
          <w:u w:val="single"/>
        </w:rPr>
      </w:pPr>
    </w:p>
    <w:p w:rsidR="00767647" w:rsidRDefault="00767647" w:rsidP="00767647">
      <w:pPr>
        <w:rPr>
          <w:b/>
          <w:sz w:val="32"/>
          <w:szCs w:val="32"/>
          <w:u w:val="single"/>
        </w:rPr>
      </w:pPr>
    </w:p>
    <w:p w:rsidR="002C24CA" w:rsidRDefault="002C24CA" w:rsidP="00767647">
      <w:pPr>
        <w:rPr>
          <w:b/>
          <w:i/>
          <w:sz w:val="36"/>
          <w:szCs w:val="36"/>
          <w:u w:val="single"/>
        </w:rPr>
      </w:pPr>
    </w:p>
    <w:p w:rsidR="002C24CA" w:rsidRDefault="002C24CA" w:rsidP="00767647">
      <w:pPr>
        <w:rPr>
          <w:b/>
          <w:i/>
          <w:sz w:val="36"/>
          <w:szCs w:val="36"/>
          <w:u w:val="single"/>
        </w:rPr>
      </w:pPr>
    </w:p>
    <w:p w:rsidR="00767647" w:rsidRPr="00E70744" w:rsidRDefault="00767647" w:rsidP="00767647">
      <w:pPr>
        <w:rPr>
          <w:b/>
          <w:i/>
          <w:sz w:val="36"/>
          <w:szCs w:val="36"/>
          <w:u w:val="single"/>
        </w:rPr>
      </w:pPr>
      <w:r w:rsidRPr="00E70744">
        <w:rPr>
          <w:b/>
          <w:i/>
          <w:sz w:val="36"/>
          <w:szCs w:val="36"/>
          <w:u w:val="single"/>
        </w:rPr>
        <w:t>1 – cieľ  adaptačného procesu:</w:t>
      </w:r>
    </w:p>
    <w:p w:rsidR="00767647" w:rsidRDefault="00767647" w:rsidP="003062CC">
      <w:pPr>
        <w:pStyle w:val="Odsekzoznamu"/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Je postupne uľahčiť deťom prechod z rodinného prostredia do kolektívu rovesníkov, pomôcť im vyrovnať sa s možnými záťažovými situáciami a získať dôveru v nové prostredie.</w:t>
      </w:r>
    </w:p>
    <w:p w:rsidR="00767647" w:rsidRDefault="00767647" w:rsidP="00767647">
      <w:pPr>
        <w:pStyle w:val="Odsekzoznamu"/>
        <w:ind w:left="555"/>
        <w:rPr>
          <w:sz w:val="28"/>
          <w:szCs w:val="28"/>
        </w:rPr>
      </w:pPr>
    </w:p>
    <w:p w:rsidR="00767647" w:rsidRPr="00F841B8" w:rsidRDefault="00767647" w:rsidP="003062CC">
      <w:pPr>
        <w:pStyle w:val="Odsekzoznamu"/>
        <w:numPr>
          <w:ilvl w:val="0"/>
          <w:numId w:val="10"/>
        </w:numPr>
        <w:rPr>
          <w:b/>
          <w:i/>
          <w:sz w:val="28"/>
          <w:szCs w:val="28"/>
        </w:rPr>
      </w:pPr>
      <w:r w:rsidRPr="00685DC6">
        <w:rPr>
          <w:b/>
          <w:i/>
          <w:sz w:val="28"/>
          <w:szCs w:val="28"/>
        </w:rPr>
        <w:t>Adaptačný program je určený pre:</w:t>
      </w:r>
    </w:p>
    <w:p w:rsidR="00767647" w:rsidRDefault="00767647" w:rsidP="003062CC">
      <w:pPr>
        <w:pStyle w:val="Odsekzoznamu"/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všetky novoprijaté detí k septembru daného školského roka;</w:t>
      </w:r>
    </w:p>
    <w:p w:rsidR="00767647" w:rsidRDefault="00767647" w:rsidP="003062CC">
      <w:pPr>
        <w:pStyle w:val="Odsekzoznamu"/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zákonných zástupcov, prípadne členov rodiny;</w:t>
      </w:r>
    </w:p>
    <w:p w:rsidR="00767647" w:rsidRDefault="00767647" w:rsidP="003062CC">
      <w:pPr>
        <w:pStyle w:val="Odsekzoznamu"/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pedagogických zamestnancov materskej školy;</w:t>
      </w:r>
    </w:p>
    <w:p w:rsidR="00767647" w:rsidRPr="00011AFA" w:rsidRDefault="00767647" w:rsidP="00767647">
      <w:pPr>
        <w:rPr>
          <w:sz w:val="28"/>
          <w:szCs w:val="28"/>
        </w:rPr>
      </w:pPr>
    </w:p>
    <w:p w:rsidR="00767647" w:rsidRDefault="00767647" w:rsidP="00767647">
      <w:pPr>
        <w:rPr>
          <w:b/>
          <w:i/>
          <w:sz w:val="36"/>
          <w:szCs w:val="36"/>
          <w:u w:val="single"/>
        </w:rPr>
      </w:pPr>
      <w:r w:rsidRPr="00685DC6">
        <w:rPr>
          <w:b/>
          <w:i/>
          <w:sz w:val="36"/>
          <w:szCs w:val="36"/>
          <w:u w:val="single"/>
        </w:rPr>
        <w:t xml:space="preserve">2 </w:t>
      </w:r>
      <w:r w:rsidRPr="00C603AD">
        <w:rPr>
          <w:rStyle w:val="Nadpis2Char"/>
        </w:rPr>
        <w:t>-  požiadavky  adaptačného programu:</w:t>
      </w:r>
    </w:p>
    <w:p w:rsidR="00767647" w:rsidRPr="00685DC6" w:rsidRDefault="00767647" w:rsidP="00767647">
      <w:pPr>
        <w:rPr>
          <w:b/>
          <w:sz w:val="36"/>
          <w:szCs w:val="36"/>
          <w:u w:val="single"/>
        </w:rPr>
      </w:pPr>
      <w:r>
        <w:rPr>
          <w:b/>
          <w:i/>
          <w:sz w:val="36"/>
          <w:szCs w:val="36"/>
          <w:u w:val="single"/>
        </w:rPr>
        <w:t xml:space="preserve">a). - </w:t>
      </w:r>
      <w:r w:rsidRPr="00685DC6">
        <w:rPr>
          <w:b/>
          <w:i/>
          <w:sz w:val="36"/>
          <w:szCs w:val="36"/>
          <w:u w:val="single"/>
        </w:rPr>
        <w:t xml:space="preserve">na dieťa </w:t>
      </w:r>
      <w:r>
        <w:rPr>
          <w:b/>
          <w:i/>
          <w:sz w:val="36"/>
          <w:szCs w:val="36"/>
          <w:u w:val="single"/>
        </w:rPr>
        <w:t>:</w:t>
      </w:r>
      <w:r w:rsidRPr="00685DC6">
        <w:rPr>
          <w:b/>
          <w:i/>
          <w:sz w:val="36"/>
          <w:szCs w:val="36"/>
          <w:u w:val="single"/>
        </w:rPr>
        <w:t xml:space="preserve">     </w:t>
      </w:r>
    </w:p>
    <w:p w:rsidR="00767647" w:rsidRPr="00685DC6" w:rsidRDefault="00767647" w:rsidP="00767647">
      <w:pPr>
        <w:ind w:left="465"/>
        <w:rPr>
          <w:b/>
          <w:i/>
          <w:sz w:val="28"/>
          <w:szCs w:val="28"/>
        </w:rPr>
      </w:pPr>
      <w:r w:rsidRPr="00685DC6">
        <w:rPr>
          <w:b/>
          <w:i/>
          <w:sz w:val="28"/>
          <w:szCs w:val="28"/>
        </w:rPr>
        <w:t>Budúci  „škôlkár“ by  mal  :</w:t>
      </w:r>
    </w:p>
    <w:p w:rsidR="00767647" w:rsidRDefault="00767647" w:rsidP="003062CC">
      <w:pPr>
        <w:pStyle w:val="Odsekzoznamu"/>
        <w:numPr>
          <w:ilvl w:val="0"/>
          <w:numId w:val="8"/>
        </w:numPr>
        <w:rPr>
          <w:i/>
          <w:sz w:val="28"/>
          <w:szCs w:val="28"/>
        </w:rPr>
      </w:pPr>
      <w:r>
        <w:rPr>
          <w:i/>
          <w:sz w:val="28"/>
          <w:szCs w:val="28"/>
        </w:rPr>
        <w:t>odpútať sa od rodičov;</w:t>
      </w:r>
    </w:p>
    <w:p w:rsidR="00767647" w:rsidRPr="00715129" w:rsidRDefault="00767647" w:rsidP="003062CC">
      <w:pPr>
        <w:pStyle w:val="Odsekzoznamu"/>
        <w:numPr>
          <w:ilvl w:val="0"/>
          <w:numId w:val="8"/>
        </w:numPr>
        <w:rPr>
          <w:i/>
          <w:sz w:val="28"/>
          <w:szCs w:val="28"/>
        </w:rPr>
      </w:pPr>
      <w:r>
        <w:rPr>
          <w:i/>
          <w:sz w:val="28"/>
          <w:szCs w:val="28"/>
        </w:rPr>
        <w:t>zvládnuť sa aspoň čiastočne samostatne obliecť – dôležitá je snaha dieťaťa;</w:t>
      </w:r>
    </w:p>
    <w:p w:rsidR="00767647" w:rsidRPr="00685DC6" w:rsidRDefault="00767647" w:rsidP="003062CC">
      <w:pPr>
        <w:pStyle w:val="Odsekzoznamu"/>
        <w:numPr>
          <w:ilvl w:val="0"/>
          <w:numId w:val="8"/>
        </w:numPr>
        <w:rPr>
          <w:i/>
          <w:sz w:val="28"/>
          <w:szCs w:val="28"/>
        </w:rPr>
      </w:pPr>
      <w:r>
        <w:rPr>
          <w:sz w:val="28"/>
          <w:szCs w:val="28"/>
        </w:rPr>
        <w:t>obúvať a vyzúvať si topánky a papuče;</w:t>
      </w:r>
    </w:p>
    <w:p w:rsidR="00767647" w:rsidRPr="00715129" w:rsidRDefault="00767647" w:rsidP="003062CC">
      <w:pPr>
        <w:pStyle w:val="Odsekzoznamu"/>
        <w:numPr>
          <w:ilvl w:val="0"/>
          <w:numId w:val="8"/>
        </w:numPr>
        <w:rPr>
          <w:i/>
          <w:sz w:val="28"/>
          <w:szCs w:val="28"/>
        </w:rPr>
      </w:pPr>
      <w:r>
        <w:rPr>
          <w:sz w:val="28"/>
          <w:szCs w:val="28"/>
        </w:rPr>
        <w:t>poznať svoje oblečenie, obuv a pod.;</w:t>
      </w:r>
    </w:p>
    <w:p w:rsidR="00767647" w:rsidRPr="00D10EB5" w:rsidRDefault="00767647" w:rsidP="003062CC">
      <w:pPr>
        <w:pStyle w:val="Odsekzoznamu"/>
        <w:numPr>
          <w:ilvl w:val="0"/>
          <w:numId w:val="8"/>
        </w:numPr>
        <w:rPr>
          <w:i/>
          <w:sz w:val="28"/>
          <w:szCs w:val="28"/>
        </w:rPr>
      </w:pPr>
      <w:r>
        <w:rPr>
          <w:sz w:val="28"/>
          <w:szCs w:val="28"/>
        </w:rPr>
        <w:t xml:space="preserve">samostatne sa najesť lyžicou, napiť z pohára, prípadne sa nechať dokŕmiť podľa želania rodiča, vydržať pri stolovaní – neodbiehať od stola; </w:t>
      </w:r>
    </w:p>
    <w:p w:rsidR="00767647" w:rsidRPr="00D10EB5" w:rsidRDefault="00767647" w:rsidP="003062CC">
      <w:pPr>
        <w:pStyle w:val="Odsekzoznamu"/>
        <w:numPr>
          <w:ilvl w:val="0"/>
          <w:numId w:val="8"/>
        </w:numPr>
        <w:rPr>
          <w:i/>
          <w:sz w:val="28"/>
          <w:szCs w:val="28"/>
        </w:rPr>
      </w:pPr>
      <w:r>
        <w:rPr>
          <w:sz w:val="28"/>
          <w:szCs w:val="28"/>
        </w:rPr>
        <w:t>zvládnuť základnú hygienu – umyť si ruky mydlom, utrieť sa;</w:t>
      </w:r>
    </w:p>
    <w:p w:rsidR="00767647" w:rsidRPr="00715129" w:rsidRDefault="00767647" w:rsidP="003062CC">
      <w:pPr>
        <w:pStyle w:val="Odsekzoznamu"/>
        <w:numPr>
          <w:ilvl w:val="0"/>
          <w:numId w:val="8"/>
        </w:numPr>
        <w:rPr>
          <w:i/>
          <w:sz w:val="28"/>
          <w:szCs w:val="28"/>
        </w:rPr>
      </w:pPr>
      <w:r>
        <w:rPr>
          <w:sz w:val="28"/>
          <w:szCs w:val="28"/>
        </w:rPr>
        <w:t>počúvať pokyny učiteľky a udržať pozornosť a sústredenosť pri primeranej aktivite a hre;</w:t>
      </w:r>
    </w:p>
    <w:p w:rsidR="00767647" w:rsidRPr="00715129" w:rsidRDefault="00767647" w:rsidP="003062CC">
      <w:pPr>
        <w:pStyle w:val="Odsekzoznamu"/>
        <w:numPr>
          <w:ilvl w:val="0"/>
          <w:numId w:val="8"/>
        </w:numPr>
        <w:rPr>
          <w:i/>
          <w:sz w:val="28"/>
          <w:szCs w:val="28"/>
        </w:rPr>
      </w:pPr>
      <w:r>
        <w:rPr>
          <w:sz w:val="28"/>
          <w:szCs w:val="28"/>
        </w:rPr>
        <w:t>využívať a použiť  vreckovky – vysmrkať nos;</w:t>
      </w:r>
    </w:p>
    <w:p w:rsidR="00767647" w:rsidRDefault="00767647" w:rsidP="003062CC">
      <w:pPr>
        <w:pStyle w:val="Odsekzoznamu"/>
        <w:numPr>
          <w:ilvl w:val="0"/>
          <w:numId w:val="8"/>
        </w:numPr>
        <w:rPr>
          <w:sz w:val="28"/>
          <w:szCs w:val="28"/>
        </w:rPr>
      </w:pPr>
      <w:r>
        <w:rPr>
          <w:sz w:val="28"/>
          <w:szCs w:val="28"/>
        </w:rPr>
        <w:t>poznať základne pravidlá slušného správania a vedieť vysloviť svoje požiadavky a</w:t>
      </w:r>
      <w:r w:rsidRPr="001C5C89">
        <w:rPr>
          <w:sz w:val="28"/>
          <w:szCs w:val="28"/>
        </w:rPr>
        <w:t xml:space="preserve"> potreby,</w:t>
      </w:r>
      <w:r>
        <w:rPr>
          <w:sz w:val="28"/>
          <w:szCs w:val="28"/>
        </w:rPr>
        <w:t xml:space="preserve"> pozdraviť, poprosiť ,</w:t>
      </w:r>
      <w:r w:rsidRPr="001C5C89">
        <w:rPr>
          <w:sz w:val="28"/>
          <w:szCs w:val="28"/>
        </w:rPr>
        <w:t>poďakovať</w:t>
      </w:r>
      <w:r>
        <w:rPr>
          <w:sz w:val="28"/>
          <w:szCs w:val="28"/>
        </w:rPr>
        <w:t>...</w:t>
      </w:r>
      <w:r w:rsidRPr="001C5C89">
        <w:rPr>
          <w:sz w:val="28"/>
          <w:szCs w:val="28"/>
        </w:rPr>
        <w:t>;</w:t>
      </w:r>
    </w:p>
    <w:p w:rsidR="00767647" w:rsidRDefault="00767647" w:rsidP="003062CC">
      <w:pPr>
        <w:pStyle w:val="Odsekzoznamu"/>
        <w:numPr>
          <w:ilvl w:val="0"/>
          <w:numId w:val="8"/>
        </w:numPr>
        <w:rPr>
          <w:sz w:val="28"/>
          <w:szCs w:val="28"/>
        </w:rPr>
      </w:pPr>
      <w:r>
        <w:rPr>
          <w:sz w:val="28"/>
          <w:szCs w:val="28"/>
        </w:rPr>
        <w:t>sa a primerane nadväzovať kontakty s kamarátom v zariadení;</w:t>
      </w:r>
    </w:p>
    <w:p w:rsidR="00767647" w:rsidRDefault="00767647" w:rsidP="003062CC">
      <w:pPr>
        <w:pStyle w:val="Odsekzoznamu"/>
        <w:numPr>
          <w:ilvl w:val="0"/>
          <w:numId w:val="8"/>
        </w:numPr>
        <w:rPr>
          <w:sz w:val="28"/>
          <w:szCs w:val="28"/>
        </w:rPr>
      </w:pPr>
      <w:r>
        <w:rPr>
          <w:sz w:val="28"/>
          <w:szCs w:val="28"/>
        </w:rPr>
        <w:t>včas sa „vypýtať“ a použiť toaletu;</w:t>
      </w:r>
    </w:p>
    <w:p w:rsidR="00767647" w:rsidRDefault="00767647" w:rsidP="003062CC">
      <w:pPr>
        <w:pStyle w:val="Odsekzoznamu"/>
        <w:numPr>
          <w:ilvl w:val="0"/>
          <w:numId w:val="8"/>
        </w:numPr>
        <w:rPr>
          <w:sz w:val="28"/>
          <w:szCs w:val="28"/>
        </w:rPr>
      </w:pPr>
      <w:r>
        <w:rPr>
          <w:sz w:val="28"/>
          <w:szCs w:val="28"/>
        </w:rPr>
        <w:t>poznať svoje meno, priezvisko a značku v šatni;</w:t>
      </w:r>
    </w:p>
    <w:p w:rsidR="00767647" w:rsidRDefault="00767647" w:rsidP="003062CC">
      <w:pPr>
        <w:pStyle w:val="Odsekzoznamu"/>
        <w:numPr>
          <w:ilvl w:val="0"/>
          <w:numId w:val="8"/>
        </w:numPr>
        <w:rPr>
          <w:sz w:val="28"/>
          <w:szCs w:val="28"/>
        </w:rPr>
      </w:pPr>
      <w:r>
        <w:rPr>
          <w:sz w:val="28"/>
          <w:szCs w:val="28"/>
        </w:rPr>
        <w:lastRenderedPageBreak/>
        <w:t>korigovať svoje negatívne prejavy a konanie voči  deťom i učiteľkám;</w:t>
      </w:r>
    </w:p>
    <w:p w:rsidR="00767647" w:rsidRDefault="00767647" w:rsidP="003062CC">
      <w:pPr>
        <w:pStyle w:val="Odsekzoznamu"/>
        <w:numPr>
          <w:ilvl w:val="0"/>
          <w:numId w:val="8"/>
        </w:numPr>
        <w:rPr>
          <w:sz w:val="28"/>
          <w:szCs w:val="28"/>
        </w:rPr>
      </w:pPr>
      <w:r>
        <w:rPr>
          <w:sz w:val="28"/>
          <w:szCs w:val="28"/>
        </w:rPr>
        <w:t>zvládať chôdzu po schodoch;</w:t>
      </w:r>
    </w:p>
    <w:p w:rsidR="00767647" w:rsidRPr="00B124AD" w:rsidRDefault="00767647" w:rsidP="003062CC">
      <w:pPr>
        <w:pStyle w:val="Odsekzoznamu"/>
        <w:numPr>
          <w:ilvl w:val="0"/>
          <w:numId w:val="8"/>
        </w:numPr>
        <w:rPr>
          <w:sz w:val="28"/>
          <w:szCs w:val="28"/>
        </w:rPr>
      </w:pPr>
      <w:r w:rsidRPr="00C22EF3">
        <w:rPr>
          <w:sz w:val="28"/>
          <w:szCs w:val="28"/>
        </w:rPr>
        <w:t>!!!</w:t>
      </w:r>
      <w:r w:rsidRPr="00C22EF3">
        <w:rPr>
          <w:b/>
          <w:sz w:val="28"/>
          <w:szCs w:val="28"/>
        </w:rPr>
        <w:t xml:space="preserve"> Dieťa</w:t>
      </w:r>
      <w:r>
        <w:rPr>
          <w:b/>
          <w:sz w:val="28"/>
          <w:szCs w:val="28"/>
        </w:rPr>
        <w:t xml:space="preserve"> by už nemalo používať plienky ani cumlík</w:t>
      </w:r>
      <w:r w:rsidRPr="00C22EF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!</w:t>
      </w:r>
    </w:p>
    <w:p w:rsidR="00767647" w:rsidRPr="00134276" w:rsidRDefault="00767647" w:rsidP="00767647">
      <w:pPr>
        <w:ind w:left="465"/>
        <w:rPr>
          <w:b/>
          <w:i/>
          <w:sz w:val="36"/>
          <w:szCs w:val="36"/>
          <w:u w:val="single"/>
        </w:rPr>
      </w:pPr>
      <w:r w:rsidRPr="00134276">
        <w:rPr>
          <w:b/>
          <w:i/>
          <w:sz w:val="36"/>
          <w:szCs w:val="36"/>
          <w:u w:val="single"/>
        </w:rPr>
        <w:t>b). – na rodičov:</w:t>
      </w:r>
    </w:p>
    <w:p w:rsidR="00767647" w:rsidRDefault="00767647" w:rsidP="003062CC">
      <w:pPr>
        <w:pStyle w:val="Odsekzoznamu"/>
        <w:numPr>
          <w:ilvl w:val="0"/>
          <w:numId w:val="13"/>
        </w:numPr>
        <w:rPr>
          <w:sz w:val="28"/>
          <w:szCs w:val="28"/>
        </w:rPr>
      </w:pPr>
      <w:r>
        <w:rPr>
          <w:sz w:val="28"/>
          <w:szCs w:val="28"/>
        </w:rPr>
        <w:t>informovať vedenie školy, resp. učiteľku v danej triede o všetkých okolnostiach, ktoré by mohli adaptáciu dieťaťa ovplyvniť;</w:t>
      </w:r>
    </w:p>
    <w:p w:rsidR="00767647" w:rsidRDefault="00767647" w:rsidP="003062CC">
      <w:pPr>
        <w:pStyle w:val="Odsekzoznamu"/>
        <w:numPr>
          <w:ilvl w:val="0"/>
          <w:numId w:val="13"/>
        </w:numPr>
        <w:rPr>
          <w:sz w:val="28"/>
          <w:szCs w:val="28"/>
        </w:rPr>
      </w:pPr>
      <w:r>
        <w:rPr>
          <w:sz w:val="28"/>
          <w:szCs w:val="28"/>
        </w:rPr>
        <w:t>pri pobyte s dieťaťom v triede rešpektovať nariadenia učiteľky, nevstupovať do výchovno-vzdelávacieho procesu a nenarúšať žiadnym konaním jeho priebeh;</w:t>
      </w:r>
    </w:p>
    <w:p w:rsidR="00767647" w:rsidRDefault="00767647" w:rsidP="003062CC">
      <w:pPr>
        <w:pStyle w:val="Odsekzoznamu"/>
        <w:numPr>
          <w:ilvl w:val="0"/>
          <w:numId w:val="13"/>
        </w:numPr>
        <w:rPr>
          <w:sz w:val="28"/>
          <w:szCs w:val="28"/>
        </w:rPr>
      </w:pPr>
      <w:r>
        <w:rPr>
          <w:sz w:val="28"/>
          <w:szCs w:val="28"/>
        </w:rPr>
        <w:t>konzultovať s učiteľkami priebeh adaptácie, rešpektovať a byť ústretoví k odporúčaniam pedagogických zamestnancov, ktoré sú v záujme dieťaťa a jeho úspešnej adaptácie;</w:t>
      </w:r>
    </w:p>
    <w:p w:rsidR="00767647" w:rsidRDefault="00767647" w:rsidP="003062CC">
      <w:pPr>
        <w:pStyle w:val="Odsekzoznamu"/>
        <w:numPr>
          <w:ilvl w:val="0"/>
          <w:numId w:val="13"/>
        </w:numPr>
        <w:rPr>
          <w:sz w:val="28"/>
          <w:szCs w:val="28"/>
        </w:rPr>
      </w:pPr>
      <w:r>
        <w:rPr>
          <w:sz w:val="28"/>
          <w:szCs w:val="28"/>
        </w:rPr>
        <w:t>neprerušovať pobyt dieťaťa v materskej škole v neodôvodnených prípadoch, pretože je následne narušený proces adaptácie;</w:t>
      </w:r>
    </w:p>
    <w:p w:rsidR="00767647" w:rsidRPr="00134276" w:rsidRDefault="00767647" w:rsidP="00767647">
      <w:pPr>
        <w:pStyle w:val="Odsekzoznamu"/>
        <w:ind w:left="1185"/>
        <w:rPr>
          <w:sz w:val="28"/>
          <w:szCs w:val="28"/>
        </w:rPr>
      </w:pPr>
    </w:p>
    <w:p w:rsidR="00767647" w:rsidRDefault="00767647" w:rsidP="00767647">
      <w:pPr>
        <w:pStyle w:val="Odsekzoznamu"/>
        <w:ind w:left="825"/>
        <w:rPr>
          <w:sz w:val="28"/>
          <w:szCs w:val="28"/>
        </w:rPr>
      </w:pPr>
      <w:r>
        <w:rPr>
          <w:sz w:val="28"/>
          <w:szCs w:val="28"/>
        </w:rPr>
        <w:t>Berie sa do úvahy, že medzi deťmi sú individuálne rozdiely a nie každé dieťa tieto podmienky spĺňa, preto tieto požiadavky nie sú striktne záväzné, slúžia len ako prehľad toho, čo by malo dieťa zvládnuť.</w:t>
      </w:r>
    </w:p>
    <w:p w:rsidR="00767647" w:rsidRDefault="00767647" w:rsidP="00767647">
      <w:pPr>
        <w:pStyle w:val="Odsekzoznamu"/>
        <w:ind w:left="825"/>
        <w:rPr>
          <w:sz w:val="28"/>
          <w:szCs w:val="28"/>
        </w:rPr>
      </w:pPr>
    </w:p>
    <w:p w:rsidR="00767647" w:rsidRDefault="00767647" w:rsidP="00C603AD">
      <w:pPr>
        <w:pStyle w:val="Nadpis2"/>
      </w:pPr>
      <w:bookmarkStart w:id="29" w:name="_Toc160094084"/>
      <w:r>
        <w:t>3 – proces adaptácie dieťaťa:</w:t>
      </w:r>
      <w:bookmarkEnd w:id="29"/>
    </w:p>
    <w:p w:rsidR="00767647" w:rsidRDefault="00767647" w:rsidP="0076764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Fázy  adaptácie:</w:t>
      </w:r>
    </w:p>
    <w:p w:rsidR="00767647" w:rsidRDefault="00767647" w:rsidP="003062CC">
      <w:pPr>
        <w:pStyle w:val="Odsekzoznamu"/>
        <w:numPr>
          <w:ilvl w:val="0"/>
          <w:numId w:val="1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Sociálna integrácia  / priateľstvo :</w:t>
      </w:r>
    </w:p>
    <w:p w:rsidR="00767647" w:rsidRDefault="00767647" w:rsidP="003062CC">
      <w:pPr>
        <w:pStyle w:val="Odsekzoznamu"/>
        <w:numPr>
          <w:ilvl w:val="0"/>
          <w:numId w:val="12"/>
        </w:numPr>
        <w:rPr>
          <w:b/>
          <w:sz w:val="28"/>
          <w:szCs w:val="28"/>
        </w:rPr>
      </w:pPr>
      <w:r>
        <w:rPr>
          <w:sz w:val="28"/>
          <w:szCs w:val="28"/>
        </w:rPr>
        <w:t>keď sa dieťa zapája do skupinového diania, keď má priateľov a v materskej škole sa cíti dobre;</w:t>
      </w:r>
    </w:p>
    <w:p w:rsidR="00767647" w:rsidRDefault="00767647" w:rsidP="003062CC">
      <w:pPr>
        <w:pStyle w:val="Odsekzoznamu"/>
        <w:numPr>
          <w:ilvl w:val="0"/>
          <w:numId w:val="1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Správanie v skupine :</w:t>
      </w:r>
    </w:p>
    <w:p w:rsidR="00767647" w:rsidRDefault="00767647" w:rsidP="003062CC">
      <w:pPr>
        <w:pStyle w:val="Odsekzoznamu"/>
        <w:numPr>
          <w:ilvl w:val="0"/>
          <w:numId w:val="12"/>
        </w:numPr>
        <w:rPr>
          <w:b/>
          <w:sz w:val="28"/>
          <w:szCs w:val="28"/>
        </w:rPr>
      </w:pPr>
      <w:r>
        <w:rPr>
          <w:sz w:val="28"/>
          <w:szCs w:val="28"/>
        </w:rPr>
        <w:t>keď sa dieťa dokáže hrať a vzájomne sa dohodnúť;</w:t>
      </w:r>
    </w:p>
    <w:p w:rsidR="00767647" w:rsidRDefault="00767647" w:rsidP="003062CC">
      <w:pPr>
        <w:pStyle w:val="Odsekzoznamu"/>
        <w:numPr>
          <w:ilvl w:val="0"/>
          <w:numId w:val="1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Emocionalita :</w:t>
      </w:r>
    </w:p>
    <w:p w:rsidR="00767647" w:rsidRDefault="00767647" w:rsidP="003062CC">
      <w:pPr>
        <w:pStyle w:val="Odsekzoznamu"/>
        <w:numPr>
          <w:ilvl w:val="0"/>
          <w:numId w:val="12"/>
        </w:numPr>
        <w:rPr>
          <w:b/>
          <w:sz w:val="28"/>
          <w:szCs w:val="28"/>
        </w:rPr>
      </w:pPr>
      <w:r>
        <w:rPr>
          <w:sz w:val="28"/>
          <w:szCs w:val="28"/>
        </w:rPr>
        <w:t>keď sa dieťa cíti dobre, má istotu, chodí do materskej školy rado;</w:t>
      </w:r>
    </w:p>
    <w:p w:rsidR="00767647" w:rsidRDefault="00767647" w:rsidP="003062CC">
      <w:pPr>
        <w:pStyle w:val="Odsekzoznamu"/>
        <w:numPr>
          <w:ilvl w:val="0"/>
          <w:numId w:val="1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Vlastná iniciatíva :</w:t>
      </w:r>
    </w:p>
    <w:p w:rsidR="00767647" w:rsidRPr="00011AFA" w:rsidRDefault="00767647" w:rsidP="003062CC">
      <w:pPr>
        <w:pStyle w:val="Odsekzoznamu"/>
        <w:numPr>
          <w:ilvl w:val="0"/>
          <w:numId w:val="12"/>
        </w:numPr>
        <w:rPr>
          <w:b/>
          <w:sz w:val="28"/>
          <w:szCs w:val="28"/>
        </w:rPr>
      </w:pPr>
      <w:r>
        <w:rPr>
          <w:sz w:val="28"/>
          <w:szCs w:val="28"/>
        </w:rPr>
        <w:t>keď dieťa samostatne rieši problémy;</w:t>
      </w:r>
    </w:p>
    <w:p w:rsidR="00767647" w:rsidRDefault="00767647" w:rsidP="00767647">
      <w:pPr>
        <w:pStyle w:val="Odsekzoznamu"/>
        <w:ind w:left="1500"/>
        <w:rPr>
          <w:b/>
          <w:sz w:val="28"/>
          <w:szCs w:val="28"/>
        </w:rPr>
      </w:pPr>
    </w:p>
    <w:p w:rsidR="00767647" w:rsidRDefault="00767647" w:rsidP="003062CC">
      <w:pPr>
        <w:pStyle w:val="Odsekzoznamu"/>
        <w:numPr>
          <w:ilvl w:val="0"/>
          <w:numId w:val="1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Akceptovanie pravidiel skupiny :</w:t>
      </w:r>
    </w:p>
    <w:p w:rsidR="00767647" w:rsidRDefault="00767647" w:rsidP="003062CC">
      <w:pPr>
        <w:pStyle w:val="Odsekzoznamu"/>
        <w:numPr>
          <w:ilvl w:val="0"/>
          <w:numId w:val="12"/>
        </w:numPr>
        <w:rPr>
          <w:b/>
          <w:sz w:val="28"/>
          <w:szCs w:val="28"/>
        </w:rPr>
      </w:pPr>
      <w:r>
        <w:rPr>
          <w:sz w:val="28"/>
          <w:szCs w:val="28"/>
        </w:rPr>
        <w:t>keď dieťa prijalo za svoje skupinové pravidlá a normy;</w:t>
      </w:r>
    </w:p>
    <w:p w:rsidR="00767647" w:rsidRDefault="00767647" w:rsidP="003062CC">
      <w:pPr>
        <w:pStyle w:val="Odsekzoznamu"/>
        <w:numPr>
          <w:ilvl w:val="0"/>
          <w:numId w:val="1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Tolerovanie prechodného odlúčenia :</w:t>
      </w:r>
    </w:p>
    <w:p w:rsidR="00767647" w:rsidRDefault="00767647" w:rsidP="003062CC">
      <w:pPr>
        <w:pStyle w:val="Odsekzoznamu"/>
        <w:numPr>
          <w:ilvl w:val="0"/>
          <w:numId w:val="12"/>
        </w:numPr>
        <w:rPr>
          <w:b/>
          <w:sz w:val="28"/>
          <w:szCs w:val="28"/>
        </w:rPr>
      </w:pPr>
      <w:r>
        <w:rPr>
          <w:sz w:val="28"/>
          <w:szCs w:val="28"/>
        </w:rPr>
        <w:t>keď sa dieťa dokáže odlúčiť od rodičov;</w:t>
      </w:r>
    </w:p>
    <w:p w:rsidR="00767647" w:rsidRDefault="00767647" w:rsidP="003062CC">
      <w:pPr>
        <w:pStyle w:val="Odsekzoznamu"/>
        <w:numPr>
          <w:ilvl w:val="0"/>
          <w:numId w:val="1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Vzťah k učiteľke :</w:t>
      </w:r>
    </w:p>
    <w:p w:rsidR="00767647" w:rsidRPr="00B124AD" w:rsidRDefault="00767647" w:rsidP="003062CC">
      <w:pPr>
        <w:pStyle w:val="Odsekzoznamu"/>
        <w:numPr>
          <w:ilvl w:val="0"/>
          <w:numId w:val="12"/>
        </w:numPr>
        <w:rPr>
          <w:b/>
          <w:sz w:val="28"/>
          <w:szCs w:val="28"/>
        </w:rPr>
      </w:pPr>
      <w:r>
        <w:rPr>
          <w:sz w:val="28"/>
          <w:szCs w:val="28"/>
        </w:rPr>
        <w:t>keď dieťa pozná mená učiteliek aj detí;</w:t>
      </w:r>
    </w:p>
    <w:p w:rsidR="00767647" w:rsidRPr="00C22EF3" w:rsidRDefault="00767647" w:rsidP="00767647">
      <w:pPr>
        <w:pStyle w:val="Odsekzoznamu"/>
        <w:rPr>
          <w:b/>
          <w:sz w:val="28"/>
          <w:szCs w:val="28"/>
        </w:rPr>
      </w:pPr>
    </w:p>
    <w:p w:rsidR="00767647" w:rsidRPr="00134276" w:rsidRDefault="00767647" w:rsidP="00C603AD">
      <w:pPr>
        <w:pStyle w:val="Nadpis2"/>
      </w:pPr>
      <w:bookmarkStart w:id="30" w:name="_Toc160094085"/>
      <w:r>
        <w:t>4 – adaptácia pred nástupom do materskej školy:</w:t>
      </w:r>
      <w:bookmarkEnd w:id="30"/>
    </w:p>
    <w:p w:rsidR="00767647" w:rsidRDefault="00767647" w:rsidP="00767647">
      <w:pPr>
        <w:pStyle w:val="Odsekzoznamu"/>
        <w:ind w:left="825"/>
        <w:rPr>
          <w:b/>
          <w:sz w:val="28"/>
          <w:szCs w:val="28"/>
        </w:rPr>
      </w:pPr>
      <w:r>
        <w:rPr>
          <w:b/>
          <w:sz w:val="28"/>
          <w:szCs w:val="28"/>
        </w:rPr>
        <w:t>Aktivity s možnosťou využitia rodičom:</w:t>
      </w:r>
    </w:p>
    <w:p w:rsidR="00767647" w:rsidRDefault="00767647" w:rsidP="003062CC">
      <w:pPr>
        <w:pStyle w:val="Odsekzoznamu"/>
        <w:numPr>
          <w:ilvl w:val="0"/>
          <w:numId w:val="14"/>
        </w:numPr>
        <w:rPr>
          <w:sz w:val="28"/>
          <w:szCs w:val="28"/>
        </w:rPr>
      </w:pPr>
      <w:r>
        <w:rPr>
          <w:sz w:val="28"/>
          <w:szCs w:val="28"/>
        </w:rPr>
        <w:t>oboznámenie rodičov s materskou školou (priestormi, realizáciou výchovno-vzdelávacieho procesu, zameranie aktivít, organizáciou, režimom a pod.)</w:t>
      </w:r>
    </w:p>
    <w:p w:rsidR="00767647" w:rsidRDefault="00767647" w:rsidP="003062CC">
      <w:pPr>
        <w:pStyle w:val="Odsekzoznamu"/>
        <w:numPr>
          <w:ilvl w:val="0"/>
          <w:numId w:val="14"/>
        </w:numPr>
        <w:rPr>
          <w:sz w:val="28"/>
          <w:szCs w:val="28"/>
        </w:rPr>
      </w:pPr>
      <w:r>
        <w:rPr>
          <w:sz w:val="28"/>
          <w:szCs w:val="28"/>
        </w:rPr>
        <w:t>konzultácie s pedagogickými zamestnancami, ako uľahčiť deťom pred nástupom do materskej školy dôslednou prípravou v domácom prostredí;</w:t>
      </w:r>
    </w:p>
    <w:p w:rsidR="00767647" w:rsidRDefault="00767647" w:rsidP="003062CC">
      <w:pPr>
        <w:pStyle w:val="Odsekzoznamu"/>
        <w:numPr>
          <w:ilvl w:val="0"/>
          <w:numId w:val="14"/>
        </w:numPr>
        <w:rPr>
          <w:sz w:val="28"/>
          <w:szCs w:val="28"/>
        </w:rPr>
      </w:pPr>
      <w:r>
        <w:rPr>
          <w:sz w:val="28"/>
          <w:szCs w:val="28"/>
        </w:rPr>
        <w:t>rady  pre rodičov, ako môžu rodičia zvládnuť odpútanie od svojho dieťaťa;</w:t>
      </w:r>
    </w:p>
    <w:p w:rsidR="00767647" w:rsidRPr="00F841B8" w:rsidRDefault="00767647" w:rsidP="003062CC">
      <w:pPr>
        <w:pStyle w:val="Odsekzoznamu"/>
        <w:numPr>
          <w:ilvl w:val="0"/>
          <w:numId w:val="14"/>
        </w:numPr>
        <w:rPr>
          <w:sz w:val="28"/>
          <w:szCs w:val="28"/>
        </w:rPr>
      </w:pPr>
      <w:r>
        <w:rPr>
          <w:sz w:val="28"/>
          <w:szCs w:val="28"/>
        </w:rPr>
        <w:t xml:space="preserve">oboznámenie sa   s   p l á n o m   adaptačného programu materskej školy a možnosti,  ako sa pripraviť na dochádzku do materskej školy; </w:t>
      </w:r>
    </w:p>
    <w:p w:rsidR="00767647" w:rsidRDefault="00767647" w:rsidP="00767647">
      <w:pPr>
        <w:rPr>
          <w:b/>
          <w:sz w:val="28"/>
          <w:szCs w:val="28"/>
        </w:rPr>
      </w:pPr>
    </w:p>
    <w:p w:rsidR="00767647" w:rsidRDefault="00767647" w:rsidP="003062CC">
      <w:pPr>
        <w:pStyle w:val="Odsekzoznamu"/>
        <w:numPr>
          <w:ilvl w:val="0"/>
          <w:numId w:val="10"/>
        </w:numPr>
        <w:rPr>
          <w:sz w:val="28"/>
          <w:szCs w:val="28"/>
        </w:rPr>
      </w:pPr>
      <w:r>
        <w:rPr>
          <w:sz w:val="28"/>
          <w:szCs w:val="28"/>
        </w:rPr>
        <w:t>oboznámenie rodičov a detí s prostredím MŠ, nadviazanie bližšieho kontaktu s rodičmi a deťmi, získanie si ich dôvery;</w:t>
      </w:r>
    </w:p>
    <w:p w:rsidR="00767647" w:rsidRDefault="00767647" w:rsidP="003062CC">
      <w:pPr>
        <w:pStyle w:val="Odsekzoznamu"/>
        <w:numPr>
          <w:ilvl w:val="0"/>
          <w:numId w:val="10"/>
        </w:numPr>
        <w:rPr>
          <w:sz w:val="28"/>
          <w:szCs w:val="28"/>
        </w:rPr>
      </w:pPr>
      <w:r>
        <w:rPr>
          <w:sz w:val="28"/>
          <w:szCs w:val="28"/>
        </w:rPr>
        <w:t>pozorovať aktivitu detí (výtvarnú, telesnú, hudobnú) s možnosťou zapojenia sa do kolektívu detí;</w:t>
      </w:r>
    </w:p>
    <w:p w:rsidR="00767647" w:rsidRDefault="00767647" w:rsidP="003062CC">
      <w:pPr>
        <w:pStyle w:val="Odsekzoznamu"/>
        <w:numPr>
          <w:ilvl w:val="0"/>
          <w:numId w:val="10"/>
        </w:numPr>
        <w:rPr>
          <w:sz w:val="28"/>
          <w:szCs w:val="28"/>
        </w:rPr>
      </w:pPr>
      <w:r>
        <w:rPr>
          <w:sz w:val="28"/>
          <w:szCs w:val="28"/>
        </w:rPr>
        <w:t>stretnutia počas pobytov vonku ( hier na školskom dvore, ihrisku), vychádzok a pod.</w:t>
      </w:r>
    </w:p>
    <w:p w:rsidR="00767647" w:rsidRDefault="00767647" w:rsidP="003062CC">
      <w:pPr>
        <w:pStyle w:val="Odsekzoznamu"/>
        <w:numPr>
          <w:ilvl w:val="0"/>
          <w:numId w:val="10"/>
        </w:numPr>
        <w:rPr>
          <w:sz w:val="28"/>
          <w:szCs w:val="28"/>
        </w:rPr>
      </w:pPr>
      <w:r>
        <w:rPr>
          <w:sz w:val="28"/>
          <w:szCs w:val="28"/>
        </w:rPr>
        <w:t>stretnutia a pohovory s učiteľkami v popoludňajších hodinách;</w:t>
      </w:r>
    </w:p>
    <w:p w:rsidR="00767647" w:rsidRDefault="00767647" w:rsidP="00767647">
      <w:pPr>
        <w:rPr>
          <w:sz w:val="28"/>
          <w:szCs w:val="28"/>
        </w:rPr>
      </w:pPr>
    </w:p>
    <w:p w:rsidR="00767647" w:rsidRDefault="00767647" w:rsidP="00767647">
      <w:pPr>
        <w:rPr>
          <w:sz w:val="28"/>
          <w:szCs w:val="28"/>
        </w:rPr>
      </w:pPr>
      <w:r>
        <w:rPr>
          <w:sz w:val="28"/>
          <w:szCs w:val="28"/>
        </w:rPr>
        <w:t>Všetky aktivity v rámci adaptácie sú založené na dobrovoľnosti a vzájomnej dohode zákonných zástupcov, vedenia školy a pedagogických zamestnancov.</w:t>
      </w:r>
    </w:p>
    <w:p w:rsidR="00767647" w:rsidRDefault="00767647" w:rsidP="00767647">
      <w:pPr>
        <w:rPr>
          <w:sz w:val="28"/>
          <w:szCs w:val="28"/>
        </w:rPr>
      </w:pPr>
    </w:p>
    <w:p w:rsidR="00767647" w:rsidRDefault="00767647" w:rsidP="00767647">
      <w:pPr>
        <w:rPr>
          <w:sz w:val="28"/>
          <w:szCs w:val="28"/>
        </w:rPr>
      </w:pPr>
    </w:p>
    <w:p w:rsidR="003F3D77" w:rsidRDefault="003F3D77" w:rsidP="00767647">
      <w:pPr>
        <w:rPr>
          <w:sz w:val="28"/>
          <w:szCs w:val="28"/>
        </w:rPr>
      </w:pPr>
    </w:p>
    <w:p w:rsidR="00767647" w:rsidRDefault="00767647" w:rsidP="00767647">
      <w:pPr>
        <w:rPr>
          <w:sz w:val="28"/>
          <w:szCs w:val="28"/>
        </w:rPr>
      </w:pPr>
    </w:p>
    <w:p w:rsidR="00767647" w:rsidRDefault="00767647" w:rsidP="003062CC">
      <w:pPr>
        <w:pStyle w:val="Odsekzoznamu"/>
        <w:numPr>
          <w:ilvl w:val="0"/>
          <w:numId w:val="9"/>
        </w:numPr>
        <w:rPr>
          <w:b/>
          <w:i/>
          <w:sz w:val="36"/>
          <w:szCs w:val="36"/>
        </w:rPr>
      </w:pPr>
      <w:r>
        <w:rPr>
          <w:b/>
          <w:i/>
          <w:sz w:val="36"/>
          <w:szCs w:val="36"/>
        </w:rPr>
        <w:lastRenderedPageBreak/>
        <w:t>obdobie adaptácie sa začína prvým dňom nástupu do MŠ a je zamerané na vlastnú adaptáciu dieťaťa na prostredie MŠ a zúčastňujú sa jej:</w:t>
      </w:r>
    </w:p>
    <w:p w:rsidR="00767647" w:rsidRDefault="00767647" w:rsidP="00767647">
      <w:pPr>
        <w:pStyle w:val="Odsekzoznamu"/>
        <w:ind w:left="555"/>
        <w:rPr>
          <w:b/>
          <w:i/>
          <w:sz w:val="36"/>
          <w:szCs w:val="36"/>
        </w:rPr>
      </w:pPr>
    </w:p>
    <w:p w:rsidR="00767647" w:rsidRDefault="00767647" w:rsidP="003062CC">
      <w:pPr>
        <w:pStyle w:val="Odsekzoznamu"/>
        <w:numPr>
          <w:ilvl w:val="0"/>
          <w:numId w:val="15"/>
        </w:numPr>
        <w:rPr>
          <w:i/>
          <w:sz w:val="28"/>
          <w:szCs w:val="28"/>
        </w:rPr>
      </w:pPr>
      <w:r>
        <w:rPr>
          <w:i/>
          <w:sz w:val="28"/>
          <w:szCs w:val="28"/>
        </w:rPr>
        <w:t>detí, ktoré sú rozhodnutím prijaté na adaptačný resp. diagnostický pobyt;</w:t>
      </w:r>
    </w:p>
    <w:p w:rsidR="00767647" w:rsidRDefault="00767647" w:rsidP="003062CC">
      <w:pPr>
        <w:pStyle w:val="Odsekzoznamu"/>
        <w:numPr>
          <w:ilvl w:val="0"/>
          <w:numId w:val="15"/>
        </w:numPr>
        <w:rPr>
          <w:i/>
          <w:sz w:val="28"/>
          <w:szCs w:val="28"/>
        </w:rPr>
      </w:pPr>
      <w:r>
        <w:rPr>
          <w:i/>
          <w:sz w:val="28"/>
          <w:szCs w:val="28"/>
        </w:rPr>
        <w:t>detí, ktorých zákonný zástupcovia a vedenie školy sa vzájomne dohodnú na adaptácii;</w:t>
      </w:r>
    </w:p>
    <w:p w:rsidR="00767647" w:rsidRPr="00011AFA" w:rsidRDefault="00767647" w:rsidP="00767647">
      <w:pPr>
        <w:pStyle w:val="Odsekzoznamu"/>
        <w:ind w:left="1275"/>
        <w:rPr>
          <w:i/>
          <w:sz w:val="28"/>
          <w:szCs w:val="28"/>
        </w:rPr>
      </w:pPr>
    </w:p>
    <w:p w:rsidR="00767647" w:rsidRPr="00011AFA" w:rsidRDefault="00767647" w:rsidP="003062CC">
      <w:pPr>
        <w:pStyle w:val="Odsekzoznamu"/>
        <w:numPr>
          <w:ilvl w:val="0"/>
          <w:numId w:val="9"/>
        </w:numPr>
        <w:rPr>
          <w:sz w:val="28"/>
          <w:szCs w:val="28"/>
        </w:rPr>
      </w:pPr>
      <w:r>
        <w:rPr>
          <w:b/>
          <w:sz w:val="28"/>
          <w:szCs w:val="28"/>
        </w:rPr>
        <w:t>možnosti adaptácie:</w:t>
      </w:r>
    </w:p>
    <w:p w:rsidR="00767647" w:rsidRDefault="00767647" w:rsidP="003062CC">
      <w:pPr>
        <w:pStyle w:val="Odsekzoznamu"/>
        <w:numPr>
          <w:ilvl w:val="0"/>
          <w:numId w:val="16"/>
        </w:numPr>
        <w:rPr>
          <w:sz w:val="28"/>
          <w:szCs w:val="28"/>
        </w:rPr>
      </w:pPr>
      <w:r>
        <w:rPr>
          <w:sz w:val="28"/>
          <w:szCs w:val="28"/>
        </w:rPr>
        <w:t>dieťa môže dochádzať na poldenný pobyt bez sprievodu rodiča;</w:t>
      </w:r>
    </w:p>
    <w:p w:rsidR="00767647" w:rsidRDefault="00767647" w:rsidP="003062CC">
      <w:pPr>
        <w:pStyle w:val="Odsekzoznamu"/>
        <w:numPr>
          <w:ilvl w:val="0"/>
          <w:numId w:val="16"/>
        </w:numPr>
        <w:rPr>
          <w:sz w:val="28"/>
          <w:szCs w:val="28"/>
        </w:rPr>
      </w:pPr>
      <w:r>
        <w:rPr>
          <w:sz w:val="28"/>
          <w:szCs w:val="28"/>
        </w:rPr>
        <w:t>dieťa dochádza  na určitý počet hodín bez sprievodu rodiča                        (2 – 4 hodiny);</w:t>
      </w:r>
    </w:p>
    <w:p w:rsidR="00767647" w:rsidRDefault="00767647" w:rsidP="003062CC">
      <w:pPr>
        <w:pStyle w:val="Odsekzoznamu"/>
        <w:numPr>
          <w:ilvl w:val="0"/>
          <w:numId w:val="16"/>
        </w:numPr>
        <w:rPr>
          <w:sz w:val="28"/>
          <w:szCs w:val="28"/>
        </w:rPr>
      </w:pPr>
      <w:r>
        <w:rPr>
          <w:sz w:val="28"/>
          <w:szCs w:val="28"/>
        </w:rPr>
        <w:t>dieťa dochádza v sprievode rodiča na určitý čas (2 4 hodiny;)</w:t>
      </w:r>
    </w:p>
    <w:p w:rsidR="00767647" w:rsidRDefault="00767647" w:rsidP="00767647">
      <w:pPr>
        <w:rPr>
          <w:sz w:val="28"/>
          <w:szCs w:val="28"/>
        </w:rPr>
      </w:pPr>
    </w:p>
    <w:p w:rsidR="00767647" w:rsidRDefault="00767647" w:rsidP="00767647">
      <w:pPr>
        <w:rPr>
          <w:sz w:val="28"/>
          <w:szCs w:val="28"/>
        </w:rPr>
      </w:pPr>
      <w:r>
        <w:rPr>
          <w:sz w:val="28"/>
          <w:szCs w:val="28"/>
        </w:rPr>
        <w:t>Uvedené spôsoby možno v priebehu adaptácie meniť s ohľadom na priebeh adaptácie jednotlivých detí ich individuality a požiadavky rodičov.</w:t>
      </w:r>
    </w:p>
    <w:p w:rsidR="00767647" w:rsidRDefault="00767647" w:rsidP="00767647">
      <w:pPr>
        <w:rPr>
          <w:sz w:val="28"/>
          <w:szCs w:val="28"/>
        </w:rPr>
      </w:pPr>
    </w:p>
    <w:p w:rsidR="00767647" w:rsidRDefault="00767647" w:rsidP="00767647">
      <w:pPr>
        <w:rPr>
          <w:b/>
        </w:rPr>
      </w:pPr>
      <w:r>
        <w:rPr>
          <w:sz w:val="28"/>
          <w:szCs w:val="28"/>
        </w:rPr>
        <w:t>Ak je adaptačný pobyt úspešný, začne dieťa navštevovať materskú školu v dohodnutom čase, a to na celodennú alebo poldennú dochádzku.</w:t>
      </w:r>
    </w:p>
    <w:p w:rsidR="00767647" w:rsidRDefault="00767647" w:rsidP="00767647">
      <w:pPr>
        <w:rPr>
          <w:b/>
        </w:rPr>
      </w:pPr>
    </w:p>
    <w:p w:rsidR="00767647" w:rsidRDefault="00767647" w:rsidP="00767647">
      <w:pPr>
        <w:rPr>
          <w:b/>
        </w:rPr>
      </w:pPr>
    </w:p>
    <w:p w:rsidR="00767647" w:rsidRDefault="00767647" w:rsidP="00767647">
      <w:pPr>
        <w:rPr>
          <w:b/>
        </w:rPr>
      </w:pPr>
    </w:p>
    <w:p w:rsidR="00767647" w:rsidRDefault="00767647" w:rsidP="00767647">
      <w:pPr>
        <w:rPr>
          <w:b/>
        </w:rPr>
      </w:pPr>
    </w:p>
    <w:p w:rsidR="00767647" w:rsidRDefault="00767647" w:rsidP="00767647">
      <w:pPr>
        <w:rPr>
          <w:b/>
        </w:rPr>
      </w:pPr>
    </w:p>
    <w:p w:rsidR="00767647" w:rsidRDefault="00767647" w:rsidP="00767647">
      <w:pPr>
        <w:rPr>
          <w:b/>
        </w:rPr>
      </w:pPr>
    </w:p>
    <w:p w:rsidR="00767647" w:rsidRDefault="00767647" w:rsidP="00767647">
      <w:pPr>
        <w:rPr>
          <w:b/>
        </w:rPr>
      </w:pPr>
    </w:p>
    <w:p w:rsidR="00767647" w:rsidRDefault="00767647" w:rsidP="00767647">
      <w:pPr>
        <w:rPr>
          <w:b/>
        </w:rPr>
      </w:pPr>
    </w:p>
    <w:p w:rsidR="00767647" w:rsidRDefault="00767647" w:rsidP="00767647">
      <w:pPr>
        <w:spacing w:line="360" w:lineRule="auto"/>
        <w:jc w:val="both"/>
        <w:rPr>
          <w:b/>
          <w:i/>
          <w:sz w:val="36"/>
          <w:szCs w:val="36"/>
          <w:u w:val="single"/>
        </w:rPr>
      </w:pPr>
    </w:p>
    <w:p w:rsidR="00767647" w:rsidRPr="001616DD" w:rsidRDefault="00767647" w:rsidP="00C603AD">
      <w:pPr>
        <w:pStyle w:val="Nadpis1"/>
      </w:pPr>
      <w:bookmarkStart w:id="31" w:name="_Toc160094086"/>
      <w:r w:rsidRPr="001616DD">
        <w:lastRenderedPageBreak/>
        <w:t>D O H O V O R    o   právach    dieťaťa  :</w:t>
      </w:r>
      <w:bookmarkEnd w:id="31"/>
    </w:p>
    <w:p w:rsidR="00767647" w:rsidRPr="001616DD" w:rsidRDefault="00767647" w:rsidP="00767647">
      <w:pPr>
        <w:spacing w:line="360" w:lineRule="auto"/>
        <w:jc w:val="both"/>
        <w:rPr>
          <w:sz w:val="36"/>
          <w:szCs w:val="36"/>
        </w:rPr>
      </w:pPr>
    </w:p>
    <w:p w:rsidR="00767647" w:rsidRPr="001616DD" w:rsidRDefault="00767647" w:rsidP="00767647">
      <w:pPr>
        <w:spacing w:line="360" w:lineRule="auto"/>
        <w:jc w:val="both"/>
      </w:pPr>
      <w:r w:rsidRPr="001616DD">
        <w:t xml:space="preserve">                        20. 11. 1989 bol v New Yorku prijatý  Dohovor o právach dieťaťa.</w:t>
      </w:r>
    </w:p>
    <w:p w:rsidR="00767647" w:rsidRPr="001616DD" w:rsidRDefault="00767647" w:rsidP="00767647">
      <w:pPr>
        <w:spacing w:line="360" w:lineRule="auto"/>
        <w:jc w:val="both"/>
      </w:pPr>
    </w:p>
    <w:p w:rsidR="00767647" w:rsidRPr="001616DD" w:rsidRDefault="00767647" w:rsidP="00767647">
      <w:pPr>
        <w:spacing w:line="360" w:lineRule="auto"/>
        <w:jc w:val="both"/>
      </w:pPr>
      <w:r w:rsidRPr="001616DD">
        <w:t>V súvislosti s predškolskou výchovou detí v predškolských zariadeniach , je potrebné rešpektovať niektoré články , ktoré sa bezprostredne dotýkajú práv dieťaťa , rodičov a rozvoja inštitucionálnej starostlivosti pre detí.</w:t>
      </w:r>
    </w:p>
    <w:p w:rsidR="00767647" w:rsidRPr="001616DD" w:rsidRDefault="00767647" w:rsidP="00767647">
      <w:pPr>
        <w:spacing w:line="360" w:lineRule="auto"/>
        <w:jc w:val="both"/>
      </w:pPr>
    </w:p>
    <w:p w:rsidR="00767647" w:rsidRPr="001616DD" w:rsidRDefault="00767647" w:rsidP="00767647">
      <w:pPr>
        <w:spacing w:line="360" w:lineRule="auto"/>
        <w:jc w:val="both"/>
        <w:rPr>
          <w:i/>
        </w:rPr>
      </w:pPr>
      <w:r w:rsidRPr="001616DD">
        <w:rPr>
          <w:i/>
        </w:rPr>
        <w:t xml:space="preserve">            Štáty  ,  ktoré  sú  zmluvnou  stranou  tohto  dohovoru ,</w:t>
      </w:r>
    </w:p>
    <w:p w:rsidR="00767647" w:rsidRPr="001616DD" w:rsidRDefault="00767647" w:rsidP="00767647">
      <w:pPr>
        <w:spacing w:line="360" w:lineRule="auto"/>
        <w:jc w:val="both"/>
      </w:pPr>
      <w:r w:rsidRPr="001616DD">
        <w:rPr>
          <w:i/>
        </w:rPr>
        <w:t xml:space="preserve">-majúc na zreteli , </w:t>
      </w:r>
      <w:r w:rsidRPr="001616DD">
        <w:t>že podľa zásad vyhlásených v Charte Spojených národov je uznanie prirodzenej dôstojnosti a rovných a nescudziteľných práv všetkých príslušníkov ľudskej rodiny základom slobody, spravodlivosti a mieru vo svete.,</w:t>
      </w:r>
    </w:p>
    <w:p w:rsidR="00767647" w:rsidRPr="001616DD" w:rsidRDefault="00767647" w:rsidP="00767647">
      <w:pPr>
        <w:spacing w:line="360" w:lineRule="auto"/>
        <w:jc w:val="both"/>
      </w:pPr>
      <w:r w:rsidRPr="001616DD">
        <w:rPr>
          <w:i/>
        </w:rPr>
        <w:t xml:space="preserve">- majúc na mysli , </w:t>
      </w:r>
      <w:r w:rsidRPr="001616DD">
        <w:t>že ľud Spojených národov v Charte znova potvrdil svoju vieru v základné ľudské práva, v dôstojnosť a hodnotu ľudskej osobnosti,  a že vyjadril svoje odhodlanie podporovať sociálny pokrok a zlepšovať životnú úroveň pri väčšej slobode.,</w:t>
      </w:r>
    </w:p>
    <w:p w:rsidR="00767647" w:rsidRPr="001616DD" w:rsidRDefault="00767647" w:rsidP="00767647">
      <w:pPr>
        <w:spacing w:line="360" w:lineRule="auto"/>
        <w:jc w:val="both"/>
      </w:pPr>
      <w:r w:rsidRPr="001616DD">
        <w:rPr>
          <w:i/>
        </w:rPr>
        <w:t xml:space="preserve">- uznávajúc, </w:t>
      </w:r>
      <w:r w:rsidRPr="001616DD">
        <w:t>že Spojené národy vo Všeobecnej deklarácií ľudských práv a v medzinárodných paktoch o ľudských právach vyhlásili a dohodli sa na tom, že každému prislúchajú v nich ustanovené práva, a to bez akéhokoľvek rozlišovania podľa rasy, farby pleti, pohlavia, jazyka, náboženstva, politického alebo iného zmýšľania, národnostného alebo sociálneho pôvodu, majetku, rodu alebo iného postavenia,</w:t>
      </w:r>
    </w:p>
    <w:p w:rsidR="00767647" w:rsidRPr="001616DD" w:rsidRDefault="00767647" w:rsidP="00767647">
      <w:pPr>
        <w:spacing w:line="360" w:lineRule="auto"/>
        <w:jc w:val="both"/>
      </w:pPr>
      <w:r w:rsidRPr="001616DD">
        <w:rPr>
          <w:i/>
        </w:rPr>
        <w:t xml:space="preserve">- pamätajú , </w:t>
      </w:r>
      <w:r w:rsidRPr="001616DD">
        <w:t>že vo Všeobecnej deklarácií ľudských práv Spojené národy vyhlásili , že detstvo má nárok na osobitnú starostlivosť a pomoc.,</w:t>
      </w:r>
    </w:p>
    <w:p w:rsidR="00767647" w:rsidRPr="001616DD" w:rsidRDefault="00767647" w:rsidP="00767647">
      <w:pPr>
        <w:spacing w:line="360" w:lineRule="auto"/>
        <w:jc w:val="both"/>
      </w:pPr>
      <w:r w:rsidRPr="001616DD">
        <w:rPr>
          <w:i/>
        </w:rPr>
        <w:t xml:space="preserve">- presvedčené , </w:t>
      </w:r>
      <w:r w:rsidRPr="001616DD">
        <w:t>že rodina , ako základná jednotka spoločnosti a prirodzené prostredie pre rast a blaho všetkých svojich členov a najmä detí , majú mať nárok na potrebnú ochranu a takú pomoc , aby mohla bezo zbytku plniť svoju úlohu v spoločnosti.,</w:t>
      </w:r>
    </w:p>
    <w:p w:rsidR="00767647" w:rsidRPr="001616DD" w:rsidRDefault="00767647" w:rsidP="00767647">
      <w:pPr>
        <w:spacing w:line="360" w:lineRule="auto"/>
        <w:jc w:val="both"/>
      </w:pPr>
      <w:r w:rsidRPr="001616DD">
        <w:rPr>
          <w:i/>
        </w:rPr>
        <w:t xml:space="preserve">- uznávajúc, </w:t>
      </w:r>
      <w:r w:rsidRPr="001616DD">
        <w:t>že v záujme plného a harmonického rozvoja osobnosti musí dieťa vyrastať v rodinnom prostredí, v atmosfére šťastia , lásky a porozumenia.,</w:t>
      </w:r>
    </w:p>
    <w:p w:rsidR="00767647" w:rsidRPr="001616DD" w:rsidRDefault="00767647" w:rsidP="00767647">
      <w:pPr>
        <w:spacing w:line="360" w:lineRule="auto"/>
        <w:jc w:val="both"/>
      </w:pPr>
      <w:r w:rsidRPr="001616DD">
        <w:rPr>
          <w:i/>
        </w:rPr>
        <w:lastRenderedPageBreak/>
        <w:t xml:space="preserve">- majúc na zreteli , </w:t>
      </w:r>
      <w:r w:rsidRPr="001616DD">
        <w:t>že dieťa musí byť úplne pripravené žiť v spoločnosti vlastným životom a vychovane v duchu ideálov vyhlásených v Charte Spojených národov, a to najmä v duchu mieru, dôstojnosti, znášanlivosti, slobody, rovnosti a solidarity,</w:t>
      </w:r>
    </w:p>
    <w:p w:rsidR="00767647" w:rsidRPr="001616DD" w:rsidRDefault="00767647" w:rsidP="00767647">
      <w:pPr>
        <w:spacing w:line="360" w:lineRule="auto"/>
        <w:jc w:val="both"/>
      </w:pPr>
      <w:r w:rsidRPr="001616DD">
        <w:rPr>
          <w:i/>
        </w:rPr>
        <w:t xml:space="preserve">- majúc na mysli , </w:t>
      </w:r>
      <w:r w:rsidRPr="001616DD">
        <w:t>že potreba zabezpečiť dieťaťu osobitnú starostlivosť bola zakotvená v Ženevskej deklarácií práv dieťaťa z r. 1924 a v deklarácií práv dieťaťa prijatej Spojenými národmi v r.1959 a uznesená vo Všeobecnej deklarácií ľudských práv, v Medzinárodnom pakte o hospodárskych, sociálnych a kultúrnych právach.,</w:t>
      </w:r>
    </w:p>
    <w:p w:rsidR="00767647" w:rsidRPr="001616DD" w:rsidRDefault="00767647" w:rsidP="00767647">
      <w:pPr>
        <w:spacing w:line="360" w:lineRule="auto"/>
        <w:jc w:val="both"/>
      </w:pPr>
      <w:r w:rsidRPr="001616DD">
        <w:rPr>
          <w:i/>
        </w:rPr>
        <w:t xml:space="preserve">- majúc na myslí , </w:t>
      </w:r>
      <w:r w:rsidRPr="001616DD">
        <w:t>že ako uvedené v Deklarácií práv dieťaťa prijatej Valným zhromaždením Organizácie Spojených národov 20.11.1959 , „ dieťaťa pre svoju telesnú a duševnú nezrelosť potrebuje osobitné záruky , starostlivosť a zodpovedajúcu  právnu ochranu pred narodením aj po ňom“.,</w:t>
      </w:r>
    </w:p>
    <w:p w:rsidR="00767647" w:rsidRPr="001616DD" w:rsidRDefault="00767647" w:rsidP="00767647">
      <w:pPr>
        <w:spacing w:line="360" w:lineRule="auto"/>
        <w:jc w:val="both"/>
      </w:pPr>
      <w:r w:rsidRPr="001616DD">
        <w:rPr>
          <w:i/>
        </w:rPr>
        <w:t>- pamätajúc</w:t>
      </w:r>
      <w:r w:rsidRPr="001616DD">
        <w:t xml:space="preserve"> na ustanovenia Deklarácie sociálnych a právnych zásad ochrany a zabezpečenia blaha detí , s osobitným ohľadom na vnútroštátnu a medzinárodnú úpravu umiestňovania do inštitúcií náhradnej starostlivosti , Minimálnych </w:t>
      </w:r>
      <w:r w:rsidR="002444AB" w:rsidRPr="001616DD">
        <w:t>štandardných</w:t>
      </w:r>
      <w:r w:rsidRPr="001616DD">
        <w:t xml:space="preserve"> pravidiel OSN týkajúcich sa výkonu súdnictva za účasti mladistvých , Deklarácie o ochrane žien a detí za mimoriadnych udalostí a za ozbrojených konfliktov.,</w:t>
      </w:r>
    </w:p>
    <w:p w:rsidR="00767647" w:rsidRPr="001616DD" w:rsidRDefault="00767647" w:rsidP="00767647">
      <w:pPr>
        <w:spacing w:line="360" w:lineRule="auto"/>
        <w:jc w:val="both"/>
      </w:pPr>
      <w:r w:rsidRPr="001616DD">
        <w:rPr>
          <w:i/>
        </w:rPr>
        <w:t xml:space="preserve">- uznávajúc , </w:t>
      </w:r>
      <w:r w:rsidRPr="001616DD">
        <w:t>že vo všetkých krajinách sveta sú detí žijúce vo výnimočne obťažných podmienkach a že tieto detí vyžadujú osobitnú pozornosť.,</w:t>
      </w:r>
    </w:p>
    <w:p w:rsidR="00767647" w:rsidRPr="001616DD" w:rsidRDefault="00767647" w:rsidP="00767647">
      <w:pPr>
        <w:spacing w:line="360" w:lineRule="auto"/>
        <w:jc w:val="both"/>
      </w:pPr>
      <w:r w:rsidRPr="001616DD">
        <w:rPr>
          <w:i/>
        </w:rPr>
        <w:t xml:space="preserve">- berúc </w:t>
      </w:r>
      <w:r w:rsidRPr="001616DD">
        <w:t>náležitý ohľad na význam tradícií a kultúrnych hodnôt každého národa pre ochranu a harmonický rozvoj dieťaťa.,</w:t>
      </w:r>
    </w:p>
    <w:p w:rsidR="00767647" w:rsidRPr="001616DD" w:rsidRDefault="00767647" w:rsidP="00767647">
      <w:pPr>
        <w:spacing w:line="360" w:lineRule="auto"/>
        <w:jc w:val="both"/>
      </w:pPr>
      <w:r w:rsidRPr="001616DD">
        <w:rPr>
          <w:i/>
        </w:rPr>
        <w:t>- uznávajúc</w:t>
      </w:r>
      <w:r w:rsidRPr="001616DD">
        <w:t xml:space="preserve"> význam medzinárodnej spolupráce pre zlepšovanie životných podmienok detí každej krajiny a najmä v rozvojových krajinách.</w:t>
      </w:r>
    </w:p>
    <w:p w:rsidR="00767647" w:rsidRPr="001616DD" w:rsidRDefault="00767647" w:rsidP="00767647">
      <w:pPr>
        <w:spacing w:line="360" w:lineRule="auto"/>
        <w:jc w:val="both"/>
      </w:pPr>
    </w:p>
    <w:p w:rsidR="00767647" w:rsidRPr="001616DD" w:rsidRDefault="00767647" w:rsidP="00767647">
      <w:pPr>
        <w:spacing w:line="360" w:lineRule="auto"/>
        <w:jc w:val="both"/>
      </w:pPr>
    </w:p>
    <w:p w:rsidR="00767647" w:rsidRDefault="00767647" w:rsidP="00767647">
      <w:pPr>
        <w:spacing w:line="360" w:lineRule="auto"/>
        <w:jc w:val="both"/>
      </w:pPr>
    </w:p>
    <w:p w:rsidR="00767647" w:rsidRDefault="00767647" w:rsidP="00767647">
      <w:pPr>
        <w:spacing w:line="360" w:lineRule="auto"/>
        <w:jc w:val="both"/>
      </w:pPr>
    </w:p>
    <w:p w:rsidR="00767647" w:rsidRDefault="00767647" w:rsidP="00767647">
      <w:pPr>
        <w:spacing w:line="360" w:lineRule="auto"/>
        <w:jc w:val="both"/>
      </w:pPr>
    </w:p>
    <w:p w:rsidR="005362E7" w:rsidRPr="001616DD" w:rsidRDefault="005362E7" w:rsidP="00767647">
      <w:pPr>
        <w:spacing w:line="360" w:lineRule="auto"/>
        <w:jc w:val="both"/>
      </w:pPr>
    </w:p>
    <w:p w:rsidR="00767647" w:rsidRPr="005E40C8" w:rsidRDefault="00767647" w:rsidP="00767647">
      <w:pPr>
        <w:spacing w:line="360" w:lineRule="auto"/>
        <w:jc w:val="both"/>
      </w:pPr>
      <w:r w:rsidRPr="005E40C8">
        <w:lastRenderedPageBreak/>
        <w:t xml:space="preserve">Školský  poriadok  bol  prerokovaný a bez pripomienok schválený na:  </w:t>
      </w:r>
    </w:p>
    <w:p w:rsidR="00767647" w:rsidRPr="005E40C8" w:rsidRDefault="00767647" w:rsidP="00767647">
      <w:pPr>
        <w:spacing w:line="360" w:lineRule="auto"/>
        <w:jc w:val="both"/>
      </w:pPr>
      <w:r w:rsidRPr="005E40C8">
        <w:t xml:space="preserve">a.): - pedagogickej rade pre PZ </w:t>
      </w:r>
      <w:r w:rsidR="002444AB" w:rsidRPr="005E40C8">
        <w:t xml:space="preserve">, NZ </w:t>
      </w:r>
      <w:r w:rsidRPr="005E40C8">
        <w:t xml:space="preserve">konanej       </w:t>
      </w:r>
      <w:r w:rsidR="005E40C8" w:rsidRPr="005E40C8">
        <w:t>28 . 08. 2023</w:t>
      </w:r>
      <w:r w:rsidRPr="005E40C8">
        <w:t>:</w:t>
      </w:r>
    </w:p>
    <w:p w:rsidR="00767647" w:rsidRPr="005E40C8" w:rsidRDefault="00767647" w:rsidP="00767647">
      <w:pPr>
        <w:spacing w:line="360" w:lineRule="auto"/>
        <w:jc w:val="both"/>
      </w:pPr>
    </w:p>
    <w:p w:rsidR="005E40C8" w:rsidRPr="005E40C8" w:rsidRDefault="00767647" w:rsidP="005E40C8">
      <w:pPr>
        <w:numPr>
          <w:ilvl w:val="0"/>
          <w:numId w:val="6"/>
        </w:numPr>
        <w:suppressAutoHyphens/>
        <w:spacing w:after="0" w:line="360" w:lineRule="auto"/>
        <w:jc w:val="both"/>
      </w:pPr>
      <w:r w:rsidRPr="005E40C8">
        <w:t xml:space="preserve">pedagogickí zamestnanci :      </w:t>
      </w:r>
      <w:r w:rsidR="003309D6">
        <w:t xml:space="preserve">Mgr. Jana  Gondášová, Bc. Monika Valentýni </w:t>
      </w:r>
    </w:p>
    <w:p w:rsidR="002444AB" w:rsidRPr="005E40C8" w:rsidRDefault="002444AB" w:rsidP="00767647">
      <w:pPr>
        <w:spacing w:line="360" w:lineRule="auto"/>
        <w:jc w:val="both"/>
      </w:pPr>
    </w:p>
    <w:p w:rsidR="002444AB" w:rsidRPr="005E40C8" w:rsidRDefault="00767647" w:rsidP="003062CC">
      <w:pPr>
        <w:numPr>
          <w:ilvl w:val="0"/>
          <w:numId w:val="6"/>
        </w:numPr>
        <w:suppressAutoHyphens/>
        <w:spacing w:after="0" w:line="360" w:lineRule="auto"/>
        <w:jc w:val="both"/>
      </w:pPr>
      <w:r w:rsidRPr="005E40C8">
        <w:t>nepedagogickí PZ</w:t>
      </w:r>
      <w:r w:rsidR="002444AB" w:rsidRPr="005E40C8">
        <w:t xml:space="preserve">  :         </w:t>
      </w:r>
    </w:p>
    <w:p w:rsidR="005E40C8" w:rsidRDefault="005E40C8" w:rsidP="003309D6">
      <w:pPr>
        <w:suppressAutoHyphens/>
        <w:spacing w:after="0" w:line="360" w:lineRule="auto"/>
        <w:jc w:val="both"/>
      </w:pPr>
    </w:p>
    <w:p w:rsidR="002444AB" w:rsidRDefault="002444AB" w:rsidP="002444AB">
      <w:pPr>
        <w:pStyle w:val="Odsekzoznamu"/>
      </w:pPr>
    </w:p>
    <w:p w:rsidR="002444AB" w:rsidRPr="001616DD" w:rsidRDefault="00767647" w:rsidP="003062CC">
      <w:pPr>
        <w:pStyle w:val="Odsekzoznamu"/>
        <w:numPr>
          <w:ilvl w:val="0"/>
          <w:numId w:val="43"/>
        </w:numPr>
        <w:spacing w:line="360" w:lineRule="auto"/>
        <w:jc w:val="both"/>
      </w:pPr>
      <w:r w:rsidRPr="001616DD">
        <w:t xml:space="preserve">   </w:t>
      </w:r>
      <w:r w:rsidR="002444AB">
        <w:t xml:space="preserve">Atestácácia , Špecialna pedagog.   Bc. Monika Valentýni </w:t>
      </w:r>
      <w:r w:rsidR="002444AB" w:rsidRPr="001616DD">
        <w:t xml:space="preserve"> </w:t>
      </w:r>
    </w:p>
    <w:p w:rsidR="00767647" w:rsidRPr="001616DD" w:rsidRDefault="00767647" w:rsidP="002444AB">
      <w:pPr>
        <w:suppressAutoHyphens/>
        <w:spacing w:after="0" w:line="360" w:lineRule="auto"/>
        <w:jc w:val="both"/>
      </w:pPr>
    </w:p>
    <w:p w:rsidR="00767647" w:rsidRDefault="00767647" w:rsidP="00767647">
      <w:pPr>
        <w:spacing w:line="360" w:lineRule="auto"/>
        <w:jc w:val="both"/>
      </w:pPr>
    </w:p>
    <w:p w:rsidR="002444AB" w:rsidRDefault="002444AB" w:rsidP="00767647">
      <w:pPr>
        <w:spacing w:line="360" w:lineRule="auto"/>
        <w:jc w:val="both"/>
      </w:pPr>
    </w:p>
    <w:p w:rsidR="002444AB" w:rsidRDefault="002444AB" w:rsidP="00767647">
      <w:pPr>
        <w:spacing w:line="360" w:lineRule="auto"/>
        <w:jc w:val="both"/>
      </w:pPr>
    </w:p>
    <w:p w:rsidR="002444AB" w:rsidRDefault="002444AB" w:rsidP="00767647">
      <w:pPr>
        <w:spacing w:line="360" w:lineRule="auto"/>
        <w:jc w:val="both"/>
      </w:pPr>
    </w:p>
    <w:p w:rsidR="002444AB" w:rsidRPr="001616DD" w:rsidRDefault="002444AB" w:rsidP="00767647">
      <w:pPr>
        <w:spacing w:line="360" w:lineRule="auto"/>
        <w:jc w:val="both"/>
      </w:pPr>
    </w:p>
    <w:p w:rsidR="00767647" w:rsidRDefault="00767647" w:rsidP="00767647">
      <w:pPr>
        <w:spacing w:line="360" w:lineRule="auto"/>
        <w:jc w:val="both"/>
      </w:pPr>
      <w:r w:rsidRPr="001616DD">
        <w:t xml:space="preserve">spracovala    </w:t>
      </w:r>
      <w:r w:rsidR="003309D6">
        <w:t>z</w:t>
      </w:r>
      <w:r w:rsidR="002444AB">
        <w:t xml:space="preserve">riadiť. SMŠ </w:t>
      </w:r>
      <w:r w:rsidRPr="001616DD">
        <w:t>:</w:t>
      </w:r>
      <w:r w:rsidR="002444AB">
        <w:t xml:space="preserve"> Bc. Monika Valentýni </w:t>
      </w:r>
      <w:r w:rsidRPr="001616DD">
        <w:t xml:space="preserve"> ..........................................</w:t>
      </w:r>
    </w:p>
    <w:p w:rsidR="002444AB" w:rsidRPr="001616DD" w:rsidRDefault="002444AB" w:rsidP="00767647">
      <w:pPr>
        <w:spacing w:line="360" w:lineRule="auto"/>
        <w:jc w:val="both"/>
      </w:pPr>
    </w:p>
    <w:p w:rsidR="00767647" w:rsidRPr="001616DD" w:rsidRDefault="002444AB" w:rsidP="00767647">
      <w:pPr>
        <w:spacing w:line="360" w:lineRule="auto"/>
        <w:jc w:val="both"/>
      </w:pPr>
      <w:r>
        <w:t xml:space="preserve">schválil zriaďovateľ </w:t>
      </w:r>
      <w:r w:rsidR="00767647" w:rsidRPr="001616DD">
        <w:t>:</w:t>
      </w:r>
      <w:r>
        <w:t xml:space="preserve"> </w:t>
      </w:r>
      <w:r w:rsidR="003309D6">
        <w:t xml:space="preserve">Bc. Monika Valentýni </w:t>
      </w:r>
      <w:r w:rsidR="003309D6" w:rsidRPr="001616DD">
        <w:t xml:space="preserve"> </w:t>
      </w:r>
      <w:r w:rsidR="00767647" w:rsidRPr="001616DD">
        <w:t>.......</w:t>
      </w:r>
      <w:r>
        <w:t>.....</w:t>
      </w:r>
      <w:r w:rsidR="00767647" w:rsidRPr="001616DD">
        <w:t>.................................</w:t>
      </w:r>
    </w:p>
    <w:p w:rsidR="00767647" w:rsidRPr="001616DD" w:rsidRDefault="00767647" w:rsidP="00767647">
      <w:pPr>
        <w:spacing w:line="360" w:lineRule="auto"/>
        <w:jc w:val="both"/>
      </w:pPr>
    </w:p>
    <w:p w:rsidR="00767647" w:rsidRPr="001616DD" w:rsidRDefault="003309D6" w:rsidP="00767647">
      <w:pPr>
        <w:spacing w:line="360" w:lineRule="auto"/>
        <w:jc w:val="both"/>
      </w:pPr>
      <w:r>
        <w:t>Dunajská Lužná</w:t>
      </w:r>
      <w:r w:rsidR="005E40C8">
        <w:t xml:space="preserve"> 31</w:t>
      </w:r>
      <w:r w:rsidR="002444AB">
        <w:t>.08.2</w:t>
      </w:r>
      <w:r w:rsidR="005E40C8">
        <w:t>023</w:t>
      </w:r>
    </w:p>
    <w:p w:rsidR="00767647" w:rsidRDefault="00767647" w:rsidP="00767647">
      <w:pPr>
        <w:spacing w:line="360" w:lineRule="auto"/>
        <w:jc w:val="both"/>
      </w:pPr>
    </w:p>
    <w:p w:rsidR="003309D6" w:rsidRDefault="003309D6" w:rsidP="00767647">
      <w:pPr>
        <w:spacing w:line="360" w:lineRule="auto"/>
        <w:jc w:val="both"/>
      </w:pPr>
    </w:p>
    <w:p w:rsidR="003309D6" w:rsidRPr="001616DD" w:rsidRDefault="003309D6" w:rsidP="00767647">
      <w:pPr>
        <w:spacing w:line="360" w:lineRule="auto"/>
        <w:jc w:val="both"/>
      </w:pPr>
    </w:p>
    <w:p w:rsidR="00767647" w:rsidRDefault="00767647" w:rsidP="00C603AD">
      <w:pPr>
        <w:pStyle w:val="Nadpis1"/>
      </w:pPr>
      <w:bookmarkStart w:id="32" w:name="_Toc160094087"/>
      <w:r>
        <w:lastRenderedPageBreak/>
        <w:t>DODATOK: Výchova a vzdelávanie detí so zdravotným</w:t>
      </w:r>
      <w:bookmarkEnd w:id="32"/>
    </w:p>
    <w:p w:rsidR="00767647" w:rsidRDefault="00767647" w:rsidP="00C603AD">
      <w:pPr>
        <w:pStyle w:val="Nadpis1"/>
      </w:pPr>
      <w:r>
        <w:t xml:space="preserve">            </w:t>
      </w:r>
      <w:bookmarkStart w:id="33" w:name="_Toc160094088"/>
      <w:r>
        <w:t>znevýhodnením;( zákon 245/2008Zb.z. školský zákon);</w:t>
      </w:r>
      <w:bookmarkEnd w:id="33"/>
    </w:p>
    <w:p w:rsidR="00767647" w:rsidRPr="00413448" w:rsidRDefault="00767647" w:rsidP="003062CC">
      <w:pPr>
        <w:pStyle w:val="Odsekzoznamu"/>
        <w:numPr>
          <w:ilvl w:val="0"/>
          <w:numId w:val="18"/>
        </w:numPr>
        <w:jc w:val="both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>§ 94 -</w:t>
      </w:r>
    </w:p>
    <w:p w:rsidR="00767647" w:rsidRDefault="00767647" w:rsidP="003062CC">
      <w:pPr>
        <w:pStyle w:val="Odsekzoznamu"/>
        <w:numPr>
          <w:ilvl w:val="0"/>
          <w:numId w:val="17"/>
        </w:numPr>
        <w:jc w:val="both"/>
        <w:rPr>
          <w:b/>
        </w:rPr>
      </w:pPr>
      <w:r w:rsidRPr="002610C5">
        <w:rPr>
          <w:b/>
        </w:rPr>
        <w:t>Výchova a vzdelávanie detí so zdravotným znevýhodnením sa uskutočňuje:</w:t>
      </w:r>
    </w:p>
    <w:p w:rsidR="00767647" w:rsidRDefault="00767647" w:rsidP="00767647">
      <w:pPr>
        <w:pStyle w:val="Odsekzoznamu"/>
        <w:ind w:left="360"/>
        <w:jc w:val="both"/>
      </w:pPr>
      <w:r>
        <w:t>b) 2 – v triedach alebo výchovných skupinách spolu s ostatnými deťmi;</w:t>
      </w:r>
    </w:p>
    <w:p w:rsidR="00767647" w:rsidRDefault="00767647" w:rsidP="00767647">
      <w:pPr>
        <w:pStyle w:val="Odsekzoznamu"/>
        <w:ind w:left="360"/>
        <w:jc w:val="both"/>
      </w:pPr>
      <w:r>
        <w:t xml:space="preserve">       - ak je to potrebné, takéto dieťa je vzdelávané podľa individuálneho vzdelávacieho programu, ktorý vypracúva škola v spolupráci so školským zariadením výchovnej prevencie a poradenstva;</w:t>
      </w:r>
    </w:p>
    <w:p w:rsidR="00767647" w:rsidRDefault="00767647" w:rsidP="00767647">
      <w:pPr>
        <w:pStyle w:val="Odsekzoznamu"/>
        <w:ind w:left="360"/>
        <w:jc w:val="both"/>
      </w:pPr>
      <w:r>
        <w:t xml:space="preserve">       - zákonný zástupca dieťaťa má právo sa s týmto programom oboznámiť;</w:t>
      </w:r>
    </w:p>
    <w:p w:rsidR="00767647" w:rsidRDefault="00767647" w:rsidP="00767647">
      <w:pPr>
        <w:jc w:val="both"/>
        <w:rPr>
          <w:b/>
        </w:rPr>
      </w:pPr>
      <w:r>
        <w:t>(2)</w:t>
      </w:r>
      <w:r>
        <w:rPr>
          <w:b/>
        </w:rPr>
        <w:t>Pri výchove a vzdelávaní detí so zdravotným znevýhodnením sa postupuje podľa vzdelávacích programov pre:</w:t>
      </w:r>
    </w:p>
    <w:p w:rsidR="00767647" w:rsidRDefault="00767647" w:rsidP="00767647">
      <w:pPr>
        <w:jc w:val="both"/>
      </w:pPr>
      <w:r>
        <w:t>a)  deti s mentálnym postihnutím</w:t>
      </w:r>
    </w:p>
    <w:p w:rsidR="00767647" w:rsidRDefault="00767647" w:rsidP="00767647">
      <w:pPr>
        <w:jc w:val="both"/>
      </w:pPr>
      <w:r>
        <w:t>b) deti so sluchovým postihnutím</w:t>
      </w:r>
    </w:p>
    <w:p w:rsidR="00767647" w:rsidRDefault="00767647" w:rsidP="00767647">
      <w:pPr>
        <w:jc w:val="both"/>
      </w:pPr>
      <w:r>
        <w:t>c) deti so zrakovým postihnutím</w:t>
      </w:r>
    </w:p>
    <w:p w:rsidR="00767647" w:rsidRDefault="00767647" w:rsidP="00767647">
      <w:pPr>
        <w:jc w:val="both"/>
      </w:pPr>
      <w:r>
        <w:t>d) detí s telesným postihnutím</w:t>
      </w:r>
    </w:p>
    <w:p w:rsidR="00767647" w:rsidRDefault="00767647" w:rsidP="00767647">
      <w:pPr>
        <w:jc w:val="both"/>
      </w:pPr>
      <w:r>
        <w:t>e) deti s narušenou komunikačnou schopnosťou</w:t>
      </w:r>
    </w:p>
    <w:p w:rsidR="00767647" w:rsidRDefault="00767647" w:rsidP="00767647">
      <w:pPr>
        <w:jc w:val="both"/>
      </w:pPr>
      <w:r>
        <w:t>f) deti s autizmom alebo ďalšími pervazívnymi vývinovými poruchami</w:t>
      </w:r>
    </w:p>
    <w:p w:rsidR="00767647" w:rsidRDefault="00767647" w:rsidP="00767647">
      <w:pPr>
        <w:jc w:val="both"/>
      </w:pPr>
      <w:r>
        <w:t>g) deti choré a zdravotne oslabené</w:t>
      </w:r>
    </w:p>
    <w:p w:rsidR="00767647" w:rsidRDefault="00767647" w:rsidP="00767647">
      <w:pPr>
        <w:jc w:val="both"/>
      </w:pPr>
      <w:r>
        <w:t>h) deti hluchoslepé</w:t>
      </w:r>
    </w:p>
    <w:p w:rsidR="00767647" w:rsidRDefault="00767647" w:rsidP="00767647">
      <w:pPr>
        <w:jc w:val="both"/>
      </w:pPr>
      <w:r>
        <w:t>k) deti s viacnásobným postihnutím</w:t>
      </w:r>
    </w:p>
    <w:p w:rsidR="00767647" w:rsidRDefault="00767647" w:rsidP="00767647">
      <w:pPr>
        <w:jc w:val="both"/>
      </w:pPr>
      <w:r>
        <w:t>l) deti s poruchami správania</w:t>
      </w:r>
    </w:p>
    <w:p w:rsidR="00767647" w:rsidRDefault="00767647" w:rsidP="00767647">
      <w:pPr>
        <w:jc w:val="both"/>
      </w:pPr>
      <w:r>
        <w:t>(3) Ak zdravotné znevýhodnenie dieťaťau špeciálnej triedy  znemožňuje, aby sa vzdelával podľa vzdelávacieho programu podľa odseku 2, dieťa sa vzdeláva podľa individuálneho vzdelávacieho programu, ktorý rešpektuje jeho špwciálne výchovno-vzdelávacie potreby.</w:t>
      </w:r>
    </w:p>
    <w:p w:rsidR="003833F6" w:rsidRDefault="00767647" w:rsidP="00767647">
      <w:pPr>
        <w:jc w:val="both"/>
        <w:rPr>
          <w:b/>
          <w:i/>
          <w:sz w:val="28"/>
          <w:szCs w:val="28"/>
        </w:rPr>
      </w:pPr>
      <w:r>
        <w:t xml:space="preserve">                                                    - </w:t>
      </w:r>
      <w:r w:rsidRPr="00F0058F">
        <w:rPr>
          <w:b/>
          <w:i/>
          <w:sz w:val="28"/>
          <w:szCs w:val="28"/>
        </w:rPr>
        <w:t>§ 96 –</w:t>
      </w:r>
    </w:p>
    <w:p w:rsidR="00767647" w:rsidRPr="003833F6" w:rsidRDefault="00767647" w:rsidP="00767647">
      <w:pPr>
        <w:jc w:val="both"/>
        <w:rPr>
          <w:b/>
          <w:i/>
          <w:sz w:val="28"/>
          <w:szCs w:val="28"/>
        </w:rPr>
      </w:pPr>
      <w:r>
        <w:rPr>
          <w:b/>
          <w:sz w:val="32"/>
          <w:szCs w:val="32"/>
          <w:u w:val="single"/>
        </w:rPr>
        <w:t>Výchova a vzdelávanie detí so špeciálnymi výchovno – vzdeláva-cími potrebami v materskej škole :</w:t>
      </w:r>
    </w:p>
    <w:p w:rsidR="00767647" w:rsidRDefault="00767647" w:rsidP="00767647">
      <w:pPr>
        <w:jc w:val="both"/>
        <w:rPr>
          <w:i/>
        </w:rPr>
      </w:pPr>
      <w:r>
        <w:rPr>
          <w:i/>
          <w:sz w:val="32"/>
          <w:szCs w:val="32"/>
        </w:rPr>
        <w:t>Výhody spoločnej výchovy intaktných detí a detí so špeciálnymi výchovno-vzdelávacími potrebami v materskej škole:</w:t>
      </w:r>
    </w:p>
    <w:p w:rsidR="00767647" w:rsidRPr="00C30B9A" w:rsidRDefault="00767647" w:rsidP="00767647">
      <w:pPr>
        <w:jc w:val="both"/>
      </w:pPr>
      <w:r w:rsidRPr="00C30B9A">
        <w:t>-učia sa vzájomnej tolerancií a správaniu, ktoré rešpektuje odlišnosť a neporušuje práva iných;</w:t>
      </w:r>
    </w:p>
    <w:p w:rsidR="00767647" w:rsidRDefault="00767647" w:rsidP="00767647">
      <w:pPr>
        <w:jc w:val="both"/>
      </w:pPr>
      <w:r w:rsidRPr="00C30B9A">
        <w:lastRenderedPageBreak/>
        <w:t>-získavajú skúsenosti s reálnym ľudským svetom, ktorý je</w:t>
      </w:r>
      <w:r>
        <w:t xml:space="preserve"> typický psychickou, fyzickou aj hodnotovou rozmanitosťou jednotlivcov;</w:t>
      </w:r>
    </w:p>
    <w:p w:rsidR="00767647" w:rsidRDefault="00767647" w:rsidP="00767647">
      <w:pPr>
        <w:jc w:val="both"/>
      </w:pPr>
      <w:r>
        <w:t>- deti sa učia slobode aj zodpovednosti, solidarite a slušnosti v podmienkach spolužitia a spolupráce s inými, jedinečnými a slobodnými osobnosťami;</w:t>
      </w:r>
    </w:p>
    <w:p w:rsidR="00767647" w:rsidRDefault="00767647" w:rsidP="00767647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Dokumentácia zabezpečujúca organizáciu v súlade s § 11 ost. 10(školského zákona) a povinnosti rodičov/zákonných zástupcov v prípade ak sa špeciálne výchovno-vzdelávacie potreby dieťaťa prejavia po jeho prijatí do materskej školy:</w:t>
      </w:r>
    </w:p>
    <w:p w:rsidR="00767647" w:rsidRDefault="00767647" w:rsidP="00767647">
      <w:pPr>
        <w:jc w:val="both"/>
      </w:pPr>
      <w:r>
        <w:t>-predložiť správu zo psychologického, špeciálno-pedagogického vyšetrenia – rodič/zákonný zástupca;</w:t>
      </w:r>
    </w:p>
    <w:p w:rsidR="00767647" w:rsidRDefault="00767647" w:rsidP="00767647">
      <w:pPr>
        <w:jc w:val="both"/>
      </w:pPr>
      <w:r>
        <w:t>-písomné vyjadrenie ku školskému začleneniu – logopéd, špeciálny pedagóg, psychológ –ktorý vypracuje na základe druhu a stupňa postihnutia začlenenie dieťaťa;</w:t>
      </w:r>
    </w:p>
    <w:p w:rsidR="00767647" w:rsidRDefault="00767647" w:rsidP="00767647">
      <w:pPr>
        <w:jc w:val="both"/>
      </w:pPr>
      <w:r>
        <w:t>-individuálny výchovno-vzdelávací program sa bude realizovať v materskej škole v spolupráci so školským zariadením výchovného poradenstva a prevencie – rodič+ odborní zamestnanci+ pedagogickí zamestnanci+ riad. MŠ;</w:t>
      </w:r>
    </w:p>
    <w:p w:rsidR="00767647" w:rsidRPr="00A810D1" w:rsidRDefault="00767647" w:rsidP="00767647">
      <w:pPr>
        <w:jc w:val="both"/>
      </w:pPr>
      <w:r>
        <w:t>-vytvoriť podmienky pre optimálny rozvoj vzhľadom na jeho individuálne potreby a v procese integrácia pracovať podľa vzdelávacích programoch – pedag .zamestnanci;</w:t>
      </w:r>
    </w:p>
    <w:p w:rsidR="00767647" w:rsidRPr="001616DD" w:rsidRDefault="00767647" w:rsidP="00767647">
      <w:pPr>
        <w:spacing w:line="360" w:lineRule="auto"/>
        <w:jc w:val="both"/>
      </w:pPr>
    </w:p>
    <w:p w:rsidR="002D6DC2" w:rsidRPr="002011E2" w:rsidRDefault="002D6DC2" w:rsidP="002D6DC2">
      <w:pPr>
        <w:rPr>
          <w:sz w:val="28"/>
          <w:szCs w:val="28"/>
        </w:rPr>
      </w:pPr>
    </w:p>
    <w:p w:rsidR="002D6DC2" w:rsidRPr="002011E2" w:rsidRDefault="002D6DC2" w:rsidP="002D6DC2">
      <w:pPr>
        <w:rPr>
          <w:sz w:val="28"/>
          <w:szCs w:val="28"/>
        </w:rPr>
      </w:pPr>
    </w:p>
    <w:p w:rsidR="002D6DC2" w:rsidRPr="002011E2" w:rsidRDefault="002D6DC2" w:rsidP="002D6DC2">
      <w:pPr>
        <w:rPr>
          <w:sz w:val="28"/>
          <w:szCs w:val="28"/>
        </w:rPr>
      </w:pPr>
    </w:p>
    <w:p w:rsidR="00FF46CD" w:rsidRDefault="00FF46CD" w:rsidP="002444AB">
      <w:pPr>
        <w:pStyle w:val="Nadpis2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sectPr w:rsidR="00FF46CD" w:rsidSect="007C634D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86648" w:rsidRDefault="00B86648" w:rsidP="003833F6">
      <w:pPr>
        <w:spacing w:after="0" w:line="240" w:lineRule="auto"/>
      </w:pPr>
      <w:r>
        <w:separator/>
      </w:r>
    </w:p>
  </w:endnote>
  <w:endnote w:type="continuationSeparator" w:id="1">
    <w:p w:rsidR="00B86648" w:rsidRDefault="00B86648" w:rsidP="003833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4316564"/>
      <w:docPartObj>
        <w:docPartGallery w:val="Page Numbers (Bottom of Page)"/>
        <w:docPartUnique/>
      </w:docPartObj>
    </w:sdtPr>
    <w:sdtContent>
      <w:p w:rsidR="003833F6" w:rsidRDefault="00673B26">
        <w:pPr>
          <w:pStyle w:val="Pta"/>
          <w:jc w:val="center"/>
        </w:pPr>
        <w:fldSimple w:instr=" PAGE   \* MERGEFORMAT ">
          <w:r w:rsidR="00DB0B4D">
            <w:rPr>
              <w:noProof/>
            </w:rPr>
            <w:t>4</w:t>
          </w:r>
        </w:fldSimple>
      </w:p>
    </w:sdtContent>
  </w:sdt>
  <w:p w:rsidR="003833F6" w:rsidRDefault="003833F6">
    <w:pPr>
      <w:pStyle w:val="Pt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86648" w:rsidRDefault="00B86648" w:rsidP="003833F6">
      <w:pPr>
        <w:spacing w:after="0" w:line="240" w:lineRule="auto"/>
      </w:pPr>
      <w:r>
        <w:separator/>
      </w:r>
    </w:p>
  </w:footnote>
  <w:footnote w:type="continuationSeparator" w:id="1">
    <w:p w:rsidR="00B86648" w:rsidRDefault="00B86648" w:rsidP="003833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FD0692C6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3">
    <w:nsid w:val="00000008"/>
    <w:multiLevelType w:val="singleLevel"/>
    <w:tmpl w:val="00000008"/>
    <w:lvl w:ilvl="0">
      <w:start w:val="1"/>
      <w:numFmt w:val="bullet"/>
      <w:lvlText w:val=""/>
      <w:lvlJc w:val="left"/>
      <w:pPr>
        <w:ind w:left="540" w:hanging="360"/>
      </w:pPr>
      <w:rPr>
        <w:rFonts w:ascii="Wingdings" w:hAnsi="Wingdings"/>
        <w:sz w:val="20"/>
      </w:rPr>
    </w:lvl>
  </w:abstractNum>
  <w:abstractNum w:abstractNumId="4">
    <w:nsid w:val="00000009"/>
    <w:multiLevelType w:val="multilevel"/>
    <w:tmpl w:val="643E250A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5">
    <w:nsid w:val="0000000A"/>
    <w:multiLevelType w:val="multilevel"/>
    <w:tmpl w:val="0000000A"/>
    <w:name w:val="WW8Num10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b/>
      </w:rPr>
    </w:lvl>
    <w:lvl w:ilvl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6">
    <w:nsid w:val="0000000B"/>
    <w:multiLevelType w:val="multi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7">
    <w:nsid w:val="0D8C6321"/>
    <w:multiLevelType w:val="hybridMultilevel"/>
    <w:tmpl w:val="1952C56C"/>
    <w:lvl w:ilvl="0" w:tplc="C518D54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EAD2FF7"/>
    <w:multiLevelType w:val="hybridMultilevel"/>
    <w:tmpl w:val="1818CE5E"/>
    <w:lvl w:ilvl="0" w:tplc="2B1413B2">
      <w:start w:val="1"/>
      <w:numFmt w:val="bullet"/>
      <w:lvlText w:val="-"/>
      <w:lvlJc w:val="left"/>
      <w:pPr>
        <w:ind w:left="555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27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99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1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3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5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7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59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15" w:hanging="360"/>
      </w:pPr>
      <w:rPr>
        <w:rFonts w:ascii="Wingdings" w:hAnsi="Wingdings" w:hint="default"/>
      </w:rPr>
    </w:lvl>
  </w:abstractNum>
  <w:abstractNum w:abstractNumId="9">
    <w:nsid w:val="112B60CA"/>
    <w:multiLevelType w:val="hybridMultilevel"/>
    <w:tmpl w:val="E38C303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59F36BA"/>
    <w:multiLevelType w:val="hybridMultilevel"/>
    <w:tmpl w:val="D15A20C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E751C07"/>
    <w:multiLevelType w:val="hybridMultilevel"/>
    <w:tmpl w:val="33B6234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F6A4A17"/>
    <w:multiLevelType w:val="hybridMultilevel"/>
    <w:tmpl w:val="5BF0A1E4"/>
    <w:lvl w:ilvl="0" w:tplc="0405000F">
      <w:start w:val="1"/>
      <w:numFmt w:val="decimal"/>
      <w:lvlText w:val="%1."/>
      <w:lvlJc w:val="left"/>
      <w:pPr>
        <w:ind w:left="780" w:hanging="360"/>
      </w:pPr>
    </w:lvl>
    <w:lvl w:ilvl="1" w:tplc="4888F108">
      <w:start w:val="1"/>
      <w:numFmt w:val="lowerLetter"/>
      <w:lvlText w:val="%2)"/>
      <w:lvlJc w:val="left"/>
      <w:pPr>
        <w:ind w:left="1500" w:hanging="360"/>
      </w:pPr>
      <w:rPr>
        <w:rFonts w:hint="default"/>
        <w:b/>
      </w:rPr>
    </w:lvl>
    <w:lvl w:ilvl="2" w:tplc="0405001B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3">
    <w:nsid w:val="23F518A6"/>
    <w:multiLevelType w:val="hybridMultilevel"/>
    <w:tmpl w:val="F0FA2C9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3FA68D2"/>
    <w:multiLevelType w:val="hybridMultilevel"/>
    <w:tmpl w:val="EF4E318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45508DF"/>
    <w:multiLevelType w:val="hybridMultilevel"/>
    <w:tmpl w:val="66B82496"/>
    <w:lvl w:ilvl="0" w:tplc="15E44290">
      <w:start w:val="1"/>
      <w:numFmt w:val="decimal"/>
      <w:lvlText w:val="(%1)"/>
      <w:lvlJc w:val="left"/>
      <w:pPr>
        <w:ind w:left="36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28AD340A"/>
    <w:multiLevelType w:val="hybridMultilevel"/>
    <w:tmpl w:val="3D02FA44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91F3BFE"/>
    <w:multiLevelType w:val="hybridMultilevel"/>
    <w:tmpl w:val="4278793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ACC1ADC"/>
    <w:multiLevelType w:val="hybridMultilevel"/>
    <w:tmpl w:val="1E4A6EFC"/>
    <w:lvl w:ilvl="0" w:tplc="041B0005">
      <w:start w:val="1"/>
      <w:numFmt w:val="bullet"/>
      <w:lvlText w:val=""/>
      <w:lvlJc w:val="left"/>
      <w:pPr>
        <w:ind w:left="1866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19">
    <w:nsid w:val="2B076FA3"/>
    <w:multiLevelType w:val="hybridMultilevel"/>
    <w:tmpl w:val="2ED8972C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370047F"/>
    <w:multiLevelType w:val="hybridMultilevel"/>
    <w:tmpl w:val="AE687AD6"/>
    <w:lvl w:ilvl="0" w:tplc="041B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1">
    <w:nsid w:val="34AA26CF"/>
    <w:multiLevelType w:val="hybridMultilevel"/>
    <w:tmpl w:val="09BCD4F4"/>
    <w:lvl w:ilvl="0" w:tplc="041B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5FC3BFB"/>
    <w:multiLevelType w:val="hybridMultilevel"/>
    <w:tmpl w:val="7CCE5000"/>
    <w:lvl w:ilvl="0" w:tplc="041B000D">
      <w:start w:val="1"/>
      <w:numFmt w:val="bullet"/>
      <w:lvlText w:val=""/>
      <w:lvlJc w:val="left"/>
      <w:pPr>
        <w:ind w:left="825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23">
    <w:nsid w:val="385B45AD"/>
    <w:multiLevelType w:val="hybridMultilevel"/>
    <w:tmpl w:val="711A6B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CA66884"/>
    <w:multiLevelType w:val="hybridMultilevel"/>
    <w:tmpl w:val="B0AA0070"/>
    <w:lvl w:ilvl="0" w:tplc="B34C0184">
      <w:start w:val="4"/>
      <w:numFmt w:val="bullet"/>
      <w:lvlText w:val="-"/>
      <w:lvlJc w:val="left"/>
      <w:pPr>
        <w:ind w:left="1365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25">
    <w:nsid w:val="45AD3E04"/>
    <w:multiLevelType w:val="hybridMultilevel"/>
    <w:tmpl w:val="76A8A7F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95F1332"/>
    <w:multiLevelType w:val="hybridMultilevel"/>
    <w:tmpl w:val="1D4AEE62"/>
    <w:lvl w:ilvl="0" w:tplc="041B000D">
      <w:start w:val="1"/>
      <w:numFmt w:val="bullet"/>
      <w:lvlText w:val=""/>
      <w:lvlJc w:val="left"/>
      <w:pPr>
        <w:ind w:left="915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63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5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7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9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</w:abstractNum>
  <w:abstractNum w:abstractNumId="27">
    <w:nsid w:val="4AC105DB"/>
    <w:multiLevelType w:val="hybridMultilevel"/>
    <w:tmpl w:val="BB36B86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ACE03A2"/>
    <w:multiLevelType w:val="hybridMultilevel"/>
    <w:tmpl w:val="FB34B814"/>
    <w:lvl w:ilvl="0" w:tplc="041B000D">
      <w:start w:val="1"/>
      <w:numFmt w:val="bullet"/>
      <w:lvlText w:val=""/>
      <w:lvlJc w:val="left"/>
      <w:pPr>
        <w:ind w:left="1185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29">
    <w:nsid w:val="4CCF78D8"/>
    <w:multiLevelType w:val="hybridMultilevel"/>
    <w:tmpl w:val="D1AEB146"/>
    <w:lvl w:ilvl="0" w:tplc="1384EC38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EF71E09"/>
    <w:multiLevelType w:val="hybridMultilevel"/>
    <w:tmpl w:val="DEA290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CA02342"/>
    <w:multiLevelType w:val="multilevel"/>
    <w:tmpl w:val="214A598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2">
    <w:nsid w:val="61024FF8"/>
    <w:multiLevelType w:val="hybridMultilevel"/>
    <w:tmpl w:val="57FCD43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42815C1"/>
    <w:multiLevelType w:val="hybridMultilevel"/>
    <w:tmpl w:val="EF4E318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7F56CF8"/>
    <w:multiLevelType w:val="hybridMultilevel"/>
    <w:tmpl w:val="1FAEB2F8"/>
    <w:lvl w:ilvl="0" w:tplc="EABE1F0A">
      <w:start w:val="3"/>
      <w:numFmt w:val="bullet"/>
      <w:lvlText w:val="-"/>
      <w:lvlJc w:val="left"/>
      <w:pPr>
        <w:ind w:left="330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76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83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9060" w:hanging="360"/>
      </w:pPr>
      <w:rPr>
        <w:rFonts w:ascii="Wingdings" w:hAnsi="Wingdings" w:hint="default"/>
      </w:rPr>
    </w:lvl>
  </w:abstractNum>
  <w:abstractNum w:abstractNumId="35">
    <w:nsid w:val="680D1657"/>
    <w:multiLevelType w:val="hybridMultilevel"/>
    <w:tmpl w:val="82DA4B6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C5C5940"/>
    <w:multiLevelType w:val="hybridMultilevel"/>
    <w:tmpl w:val="6DE0C0B0"/>
    <w:lvl w:ilvl="0" w:tplc="7E7E3C0E">
      <w:numFmt w:val="bullet"/>
      <w:lvlText w:val="-"/>
      <w:lvlJc w:val="left"/>
      <w:pPr>
        <w:ind w:left="2136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7">
    <w:nsid w:val="6CF12495"/>
    <w:multiLevelType w:val="hybridMultilevel"/>
    <w:tmpl w:val="18329190"/>
    <w:lvl w:ilvl="0" w:tplc="00000008">
      <w:start w:val="1"/>
      <w:numFmt w:val="bullet"/>
      <w:lvlText w:val=""/>
      <w:lvlJc w:val="left"/>
      <w:pPr>
        <w:ind w:left="1440" w:hanging="360"/>
      </w:pPr>
      <w:rPr>
        <w:rFonts w:ascii="Wingdings" w:hAnsi="Wingdings"/>
        <w:sz w:val="20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>
    <w:nsid w:val="6D954C61"/>
    <w:multiLevelType w:val="hybridMultilevel"/>
    <w:tmpl w:val="9A74DF84"/>
    <w:lvl w:ilvl="0" w:tplc="1DA81A56">
      <w:start w:val="1"/>
      <w:numFmt w:val="lowerLetter"/>
      <w:lvlText w:val="%1)"/>
      <w:lvlJc w:val="left"/>
      <w:pPr>
        <w:ind w:left="172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445" w:hanging="360"/>
      </w:pPr>
    </w:lvl>
    <w:lvl w:ilvl="2" w:tplc="041B001B" w:tentative="1">
      <w:start w:val="1"/>
      <w:numFmt w:val="lowerRoman"/>
      <w:lvlText w:val="%3."/>
      <w:lvlJc w:val="right"/>
      <w:pPr>
        <w:ind w:left="3165" w:hanging="180"/>
      </w:pPr>
    </w:lvl>
    <w:lvl w:ilvl="3" w:tplc="041B000F" w:tentative="1">
      <w:start w:val="1"/>
      <w:numFmt w:val="decimal"/>
      <w:lvlText w:val="%4."/>
      <w:lvlJc w:val="left"/>
      <w:pPr>
        <w:ind w:left="3885" w:hanging="360"/>
      </w:pPr>
    </w:lvl>
    <w:lvl w:ilvl="4" w:tplc="041B0019" w:tentative="1">
      <w:start w:val="1"/>
      <w:numFmt w:val="lowerLetter"/>
      <w:lvlText w:val="%5."/>
      <w:lvlJc w:val="left"/>
      <w:pPr>
        <w:ind w:left="4605" w:hanging="360"/>
      </w:pPr>
    </w:lvl>
    <w:lvl w:ilvl="5" w:tplc="041B001B" w:tentative="1">
      <w:start w:val="1"/>
      <w:numFmt w:val="lowerRoman"/>
      <w:lvlText w:val="%6."/>
      <w:lvlJc w:val="right"/>
      <w:pPr>
        <w:ind w:left="5325" w:hanging="180"/>
      </w:pPr>
    </w:lvl>
    <w:lvl w:ilvl="6" w:tplc="041B000F" w:tentative="1">
      <w:start w:val="1"/>
      <w:numFmt w:val="decimal"/>
      <w:lvlText w:val="%7."/>
      <w:lvlJc w:val="left"/>
      <w:pPr>
        <w:ind w:left="6045" w:hanging="360"/>
      </w:pPr>
    </w:lvl>
    <w:lvl w:ilvl="7" w:tplc="041B0019" w:tentative="1">
      <w:start w:val="1"/>
      <w:numFmt w:val="lowerLetter"/>
      <w:lvlText w:val="%8."/>
      <w:lvlJc w:val="left"/>
      <w:pPr>
        <w:ind w:left="6765" w:hanging="360"/>
      </w:pPr>
    </w:lvl>
    <w:lvl w:ilvl="8" w:tplc="041B001B" w:tentative="1">
      <w:start w:val="1"/>
      <w:numFmt w:val="lowerRoman"/>
      <w:lvlText w:val="%9."/>
      <w:lvlJc w:val="right"/>
      <w:pPr>
        <w:ind w:left="7485" w:hanging="180"/>
      </w:pPr>
    </w:lvl>
  </w:abstractNum>
  <w:abstractNum w:abstractNumId="39">
    <w:nsid w:val="70400881"/>
    <w:multiLevelType w:val="hybridMultilevel"/>
    <w:tmpl w:val="BEC88E58"/>
    <w:lvl w:ilvl="0" w:tplc="041B0001">
      <w:start w:val="1"/>
      <w:numFmt w:val="bullet"/>
      <w:lvlText w:val=""/>
      <w:lvlJc w:val="left"/>
      <w:pPr>
        <w:ind w:left="127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40">
    <w:nsid w:val="746C14B5"/>
    <w:multiLevelType w:val="hybridMultilevel"/>
    <w:tmpl w:val="CC7AE1C2"/>
    <w:lvl w:ilvl="0" w:tplc="AF7009C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AA72D79"/>
    <w:multiLevelType w:val="hybridMultilevel"/>
    <w:tmpl w:val="F3E43CC8"/>
    <w:lvl w:ilvl="0" w:tplc="45FE707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>
    <w:nsid w:val="7C871078"/>
    <w:multiLevelType w:val="hybridMultilevel"/>
    <w:tmpl w:val="16A40F4E"/>
    <w:lvl w:ilvl="0" w:tplc="041B000B">
      <w:start w:val="1"/>
      <w:numFmt w:val="bullet"/>
      <w:lvlText w:val=""/>
      <w:lvlJc w:val="left"/>
      <w:pPr>
        <w:ind w:left="150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43">
    <w:nsid w:val="7F5C3E59"/>
    <w:multiLevelType w:val="hybridMultilevel"/>
    <w:tmpl w:val="3790105E"/>
    <w:lvl w:ilvl="0" w:tplc="33CC6104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9"/>
  </w:num>
  <w:num w:numId="3">
    <w:abstractNumId w:val="33"/>
  </w:num>
  <w:num w:numId="4">
    <w:abstractNumId w:val="31"/>
  </w:num>
  <w:num w:numId="5">
    <w:abstractNumId w:val="43"/>
  </w:num>
  <w:num w:numId="6">
    <w:abstractNumId w:val="5"/>
  </w:num>
  <w:num w:numId="7">
    <w:abstractNumId w:val="23"/>
  </w:num>
  <w:num w:numId="8">
    <w:abstractNumId w:val="22"/>
  </w:num>
  <w:num w:numId="9">
    <w:abstractNumId w:val="8"/>
  </w:num>
  <w:num w:numId="10">
    <w:abstractNumId w:val="21"/>
  </w:num>
  <w:num w:numId="11">
    <w:abstractNumId w:val="32"/>
  </w:num>
  <w:num w:numId="12">
    <w:abstractNumId w:val="42"/>
  </w:num>
  <w:num w:numId="13">
    <w:abstractNumId w:val="28"/>
  </w:num>
  <w:num w:numId="14">
    <w:abstractNumId w:val="35"/>
  </w:num>
  <w:num w:numId="15">
    <w:abstractNumId w:val="39"/>
  </w:num>
  <w:num w:numId="16">
    <w:abstractNumId w:val="26"/>
  </w:num>
  <w:num w:numId="17">
    <w:abstractNumId w:val="15"/>
  </w:num>
  <w:num w:numId="18">
    <w:abstractNumId w:val="34"/>
  </w:num>
  <w:num w:numId="19">
    <w:abstractNumId w:val="7"/>
  </w:num>
  <w:num w:numId="20">
    <w:abstractNumId w:val="29"/>
  </w:num>
  <w:num w:numId="21">
    <w:abstractNumId w:val="0"/>
  </w:num>
  <w:num w:numId="22">
    <w:abstractNumId w:val="2"/>
  </w:num>
  <w:num w:numId="23">
    <w:abstractNumId w:val="6"/>
  </w:num>
  <w:num w:numId="24">
    <w:abstractNumId w:val="1"/>
  </w:num>
  <w:num w:numId="25">
    <w:abstractNumId w:val="4"/>
  </w:num>
  <w:num w:numId="26">
    <w:abstractNumId w:val="30"/>
  </w:num>
  <w:num w:numId="27">
    <w:abstractNumId w:val="40"/>
  </w:num>
  <w:num w:numId="28">
    <w:abstractNumId w:val="12"/>
  </w:num>
  <w:num w:numId="29">
    <w:abstractNumId w:val="24"/>
  </w:num>
  <w:num w:numId="30">
    <w:abstractNumId w:val="9"/>
  </w:num>
  <w:num w:numId="31">
    <w:abstractNumId w:val="18"/>
  </w:num>
  <w:num w:numId="32">
    <w:abstractNumId w:val="38"/>
  </w:num>
  <w:num w:numId="33">
    <w:abstractNumId w:val="25"/>
  </w:num>
  <w:num w:numId="34">
    <w:abstractNumId w:val="20"/>
  </w:num>
  <w:num w:numId="35">
    <w:abstractNumId w:val="37"/>
  </w:num>
  <w:num w:numId="36">
    <w:abstractNumId w:val="27"/>
  </w:num>
  <w:num w:numId="37">
    <w:abstractNumId w:val="10"/>
  </w:num>
  <w:num w:numId="38">
    <w:abstractNumId w:val="3"/>
  </w:num>
  <w:num w:numId="39">
    <w:abstractNumId w:val="41"/>
  </w:num>
  <w:num w:numId="40">
    <w:abstractNumId w:val="17"/>
  </w:num>
  <w:num w:numId="41">
    <w:abstractNumId w:val="11"/>
  </w:num>
  <w:num w:numId="42">
    <w:abstractNumId w:val="36"/>
  </w:num>
  <w:num w:numId="43">
    <w:abstractNumId w:val="13"/>
  </w:num>
  <w:num w:numId="44">
    <w:abstractNumId w:val="14"/>
  </w:num>
  <w:numIdMacAtCleanup w:val="4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8050A"/>
    <w:rsid w:val="00076357"/>
    <w:rsid w:val="000817EC"/>
    <w:rsid w:val="000842E4"/>
    <w:rsid w:val="000C5899"/>
    <w:rsid w:val="00142DEB"/>
    <w:rsid w:val="00151A2C"/>
    <w:rsid w:val="00175D36"/>
    <w:rsid w:val="001A20C4"/>
    <w:rsid w:val="001E358E"/>
    <w:rsid w:val="001F0F74"/>
    <w:rsid w:val="002011E2"/>
    <w:rsid w:val="00204671"/>
    <w:rsid w:val="002444AB"/>
    <w:rsid w:val="002C24CA"/>
    <w:rsid w:val="002D6DC2"/>
    <w:rsid w:val="00301E82"/>
    <w:rsid w:val="003062CC"/>
    <w:rsid w:val="00315EF9"/>
    <w:rsid w:val="003309D6"/>
    <w:rsid w:val="003374A8"/>
    <w:rsid w:val="003833F6"/>
    <w:rsid w:val="003D3178"/>
    <w:rsid w:val="003D4602"/>
    <w:rsid w:val="003F3D77"/>
    <w:rsid w:val="00417BF0"/>
    <w:rsid w:val="004546F3"/>
    <w:rsid w:val="004A14E1"/>
    <w:rsid w:val="005362E7"/>
    <w:rsid w:val="00574954"/>
    <w:rsid w:val="005839E3"/>
    <w:rsid w:val="005A1A53"/>
    <w:rsid w:val="005E40C8"/>
    <w:rsid w:val="006475DC"/>
    <w:rsid w:val="00653BDC"/>
    <w:rsid w:val="00673B26"/>
    <w:rsid w:val="006A552B"/>
    <w:rsid w:val="006D1676"/>
    <w:rsid w:val="006D57FD"/>
    <w:rsid w:val="006E26BA"/>
    <w:rsid w:val="006E27C8"/>
    <w:rsid w:val="006F27D3"/>
    <w:rsid w:val="007034FF"/>
    <w:rsid w:val="00715EEF"/>
    <w:rsid w:val="0072439C"/>
    <w:rsid w:val="00746AE0"/>
    <w:rsid w:val="00767647"/>
    <w:rsid w:val="0078612D"/>
    <w:rsid w:val="007A4A95"/>
    <w:rsid w:val="007C634D"/>
    <w:rsid w:val="008118B0"/>
    <w:rsid w:val="00821E25"/>
    <w:rsid w:val="0086089C"/>
    <w:rsid w:val="00875F91"/>
    <w:rsid w:val="008C63A7"/>
    <w:rsid w:val="00927F9D"/>
    <w:rsid w:val="00933BD7"/>
    <w:rsid w:val="009C01D7"/>
    <w:rsid w:val="00A15945"/>
    <w:rsid w:val="00A41A22"/>
    <w:rsid w:val="00A41AB8"/>
    <w:rsid w:val="00A56C63"/>
    <w:rsid w:val="00A628AB"/>
    <w:rsid w:val="00A648D1"/>
    <w:rsid w:val="00A7796C"/>
    <w:rsid w:val="00AA39F1"/>
    <w:rsid w:val="00AB0803"/>
    <w:rsid w:val="00AD1A93"/>
    <w:rsid w:val="00AE1CE3"/>
    <w:rsid w:val="00AE42F4"/>
    <w:rsid w:val="00B10209"/>
    <w:rsid w:val="00B22ACD"/>
    <w:rsid w:val="00B64920"/>
    <w:rsid w:val="00B74782"/>
    <w:rsid w:val="00B86648"/>
    <w:rsid w:val="00BC51B3"/>
    <w:rsid w:val="00BD1191"/>
    <w:rsid w:val="00BD1736"/>
    <w:rsid w:val="00BE16C6"/>
    <w:rsid w:val="00C603AD"/>
    <w:rsid w:val="00D537A4"/>
    <w:rsid w:val="00D625C6"/>
    <w:rsid w:val="00D67266"/>
    <w:rsid w:val="00D8050A"/>
    <w:rsid w:val="00D84FC8"/>
    <w:rsid w:val="00D906BB"/>
    <w:rsid w:val="00DA26F1"/>
    <w:rsid w:val="00DB0B4D"/>
    <w:rsid w:val="00DD15A3"/>
    <w:rsid w:val="00DD22A0"/>
    <w:rsid w:val="00E129F7"/>
    <w:rsid w:val="00E46559"/>
    <w:rsid w:val="00E53783"/>
    <w:rsid w:val="00E87633"/>
    <w:rsid w:val="00EA34EA"/>
    <w:rsid w:val="00EC3AB7"/>
    <w:rsid w:val="00ED6334"/>
    <w:rsid w:val="00F326A7"/>
    <w:rsid w:val="00F37C9D"/>
    <w:rsid w:val="00F46A82"/>
    <w:rsid w:val="00F60993"/>
    <w:rsid w:val="00FB2764"/>
    <w:rsid w:val="00FC0C70"/>
    <w:rsid w:val="00FF46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D3178"/>
  </w:style>
  <w:style w:type="paragraph" w:styleId="Nadpis1">
    <w:name w:val="heading 1"/>
    <w:basedOn w:val="Normlny"/>
    <w:next w:val="Normlny"/>
    <w:link w:val="Nadpis1Char"/>
    <w:uiPriority w:val="9"/>
    <w:qFormat/>
    <w:rsid w:val="00F6099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72439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E129F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E129F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D8050A"/>
    <w:pPr>
      <w:ind w:left="720"/>
      <w:contextualSpacing/>
    </w:pPr>
  </w:style>
  <w:style w:type="paragraph" w:customStyle="1" w:styleId="Default">
    <w:name w:val="Default"/>
    <w:rsid w:val="00A41AB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A41A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41AB8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59"/>
    <w:rsid w:val="00FF46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dpis1Char">
    <w:name w:val="Nadpis 1 Char"/>
    <w:basedOn w:val="Predvolenpsmoodseku"/>
    <w:link w:val="Nadpis1"/>
    <w:uiPriority w:val="9"/>
    <w:rsid w:val="00F6099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lavikaobsahu">
    <w:name w:val="TOC Heading"/>
    <w:basedOn w:val="Nadpis1"/>
    <w:next w:val="Normlny"/>
    <w:uiPriority w:val="39"/>
    <w:unhideWhenUsed/>
    <w:qFormat/>
    <w:rsid w:val="00F60993"/>
    <w:pPr>
      <w:outlineLvl w:val="9"/>
    </w:pPr>
    <w:rPr>
      <w:lang w:eastAsia="sk-SK"/>
    </w:rPr>
  </w:style>
  <w:style w:type="paragraph" w:styleId="Obsah1">
    <w:name w:val="toc 1"/>
    <w:basedOn w:val="Normlny"/>
    <w:next w:val="Normlny"/>
    <w:autoRedefine/>
    <w:uiPriority w:val="39"/>
    <w:unhideWhenUsed/>
    <w:rsid w:val="0072439C"/>
    <w:pPr>
      <w:spacing w:after="100"/>
    </w:pPr>
  </w:style>
  <w:style w:type="character" w:styleId="Hypertextovprepojenie">
    <w:name w:val="Hyperlink"/>
    <w:basedOn w:val="Predvolenpsmoodseku"/>
    <w:uiPriority w:val="99"/>
    <w:unhideWhenUsed/>
    <w:rsid w:val="0072439C"/>
    <w:rPr>
      <w:color w:val="0000FF" w:themeColor="hyperlink"/>
      <w:u w:val="single"/>
    </w:rPr>
  </w:style>
  <w:style w:type="character" w:customStyle="1" w:styleId="Nadpis2Char">
    <w:name w:val="Nadpis 2 Char"/>
    <w:basedOn w:val="Predvolenpsmoodseku"/>
    <w:link w:val="Nadpis2"/>
    <w:uiPriority w:val="9"/>
    <w:rsid w:val="0072439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Obsah2">
    <w:name w:val="toc 2"/>
    <w:basedOn w:val="Normlny"/>
    <w:next w:val="Normlny"/>
    <w:autoRedefine/>
    <w:uiPriority w:val="39"/>
    <w:unhideWhenUsed/>
    <w:rsid w:val="0072439C"/>
    <w:pPr>
      <w:spacing w:after="100"/>
      <w:ind w:left="220"/>
    </w:pPr>
  </w:style>
  <w:style w:type="character" w:customStyle="1" w:styleId="Nadpis3Char">
    <w:name w:val="Nadpis 3 Char"/>
    <w:basedOn w:val="Predvolenpsmoodseku"/>
    <w:link w:val="Nadpis3"/>
    <w:uiPriority w:val="9"/>
    <w:rsid w:val="00E129F7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Predvolenpsmoodseku"/>
    <w:link w:val="Nadpis4"/>
    <w:uiPriority w:val="9"/>
    <w:rsid w:val="00E129F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zriadkovania">
    <w:name w:val="No Spacing"/>
    <w:uiPriority w:val="1"/>
    <w:qFormat/>
    <w:rsid w:val="00E129F7"/>
    <w:pPr>
      <w:spacing w:after="0" w:line="240" w:lineRule="auto"/>
    </w:pPr>
  </w:style>
  <w:style w:type="paragraph" w:styleId="Obsah3">
    <w:name w:val="toc 3"/>
    <w:basedOn w:val="Normlny"/>
    <w:next w:val="Normlny"/>
    <w:autoRedefine/>
    <w:uiPriority w:val="39"/>
    <w:unhideWhenUsed/>
    <w:rsid w:val="00E129F7"/>
    <w:pPr>
      <w:spacing w:after="100"/>
      <w:ind w:left="440"/>
    </w:pPr>
  </w:style>
  <w:style w:type="character" w:styleId="Siln">
    <w:name w:val="Strong"/>
    <w:qFormat/>
    <w:rsid w:val="00315EF9"/>
    <w:rPr>
      <w:b/>
      <w:bCs/>
    </w:rPr>
  </w:style>
  <w:style w:type="paragraph" w:customStyle="1" w:styleId="Normlnweb1">
    <w:name w:val="Normální (web)1"/>
    <w:basedOn w:val="Normlny"/>
    <w:rsid w:val="00315EF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WW8Num3z0">
    <w:name w:val="WW8Num3z0"/>
    <w:rsid w:val="00933BD7"/>
    <w:rPr>
      <w:rFonts w:ascii="Symbol" w:hAnsi="Symbol"/>
      <w:sz w:val="20"/>
    </w:rPr>
  </w:style>
  <w:style w:type="character" w:customStyle="1" w:styleId="WW8Num1z0">
    <w:name w:val="WW8Num1z0"/>
    <w:rsid w:val="00F46A82"/>
    <w:rPr>
      <w:rFonts w:ascii="Symbol" w:hAnsi="Symbol"/>
    </w:rPr>
  </w:style>
  <w:style w:type="paragraph" w:styleId="Hlavika">
    <w:name w:val="header"/>
    <w:basedOn w:val="Normlny"/>
    <w:link w:val="HlavikaChar"/>
    <w:uiPriority w:val="99"/>
    <w:semiHidden/>
    <w:unhideWhenUsed/>
    <w:rsid w:val="003833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semiHidden/>
    <w:rsid w:val="003833F6"/>
  </w:style>
  <w:style w:type="paragraph" w:styleId="Pta">
    <w:name w:val="footer"/>
    <w:basedOn w:val="Normlny"/>
    <w:link w:val="PtaChar"/>
    <w:uiPriority w:val="99"/>
    <w:unhideWhenUsed/>
    <w:rsid w:val="003833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833F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1F5694-5607-46F8-8E63-527D360046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55</Pages>
  <Words>11600</Words>
  <Characters>66121</Characters>
  <Application>Microsoft Office Word</Application>
  <DocSecurity>0</DocSecurity>
  <Lines>551</Lines>
  <Paragraphs>155</Paragraphs>
  <ScaleCrop>false</ScaleCrop>
  <HeadingPairs>
    <vt:vector size="6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77566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</dc:creator>
  <cp:lastModifiedBy>LM</cp:lastModifiedBy>
  <cp:revision>9</cp:revision>
  <cp:lastPrinted>2023-09-07T11:12:00Z</cp:lastPrinted>
  <dcterms:created xsi:type="dcterms:W3CDTF">2023-08-28T20:18:00Z</dcterms:created>
  <dcterms:modified xsi:type="dcterms:W3CDTF">2024-02-29T09:14:00Z</dcterms:modified>
</cp:coreProperties>
</file>